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0DDE82" w14:textId="77777777" w:rsidR="00F81A81" w:rsidRPr="00845838" w:rsidRDefault="00F81A81" w:rsidP="00F81A81">
      <w:pPr>
        <w:pStyle w:val="Tekstpodstawowy"/>
        <w:kinsoku w:val="0"/>
        <w:overflowPunct w:val="0"/>
        <w:spacing w:before="171"/>
        <w:jc w:val="center"/>
        <w:rPr>
          <w:rFonts w:ascii="Arial" w:hAnsi="Arial" w:cs="Arial"/>
          <w:color w:val="221F1F"/>
          <w:w w:val="105"/>
          <w:sz w:val="36"/>
          <w:szCs w:val="36"/>
        </w:rPr>
      </w:pPr>
      <w:r>
        <w:rPr>
          <w:rFonts w:ascii="Arial" w:hAnsi="Arial" w:cs="Arial"/>
          <w:color w:val="221F1F"/>
          <w:w w:val="105"/>
          <w:sz w:val="36"/>
          <w:szCs w:val="36"/>
        </w:rPr>
        <w:t>Przedmiotowe zasady</w:t>
      </w:r>
      <w:r w:rsidRPr="00845838">
        <w:rPr>
          <w:rFonts w:ascii="Arial" w:hAnsi="Arial" w:cs="Arial"/>
          <w:color w:val="221F1F"/>
          <w:w w:val="105"/>
          <w:sz w:val="36"/>
          <w:szCs w:val="36"/>
        </w:rPr>
        <w:t xml:space="preserve"> oceniania z fizyki dla klasy I</w:t>
      </w:r>
      <w:r>
        <w:rPr>
          <w:rFonts w:ascii="Arial" w:hAnsi="Arial" w:cs="Arial"/>
          <w:color w:val="221F1F"/>
          <w:w w:val="105"/>
          <w:sz w:val="36"/>
          <w:szCs w:val="36"/>
        </w:rPr>
        <w:t>I</w:t>
      </w:r>
    </w:p>
    <w:p w14:paraId="661DE8EE" w14:textId="77777777" w:rsidR="00F81A81" w:rsidRPr="00845838" w:rsidRDefault="00F81A81" w:rsidP="00F81A81">
      <w:pPr>
        <w:pStyle w:val="Tekstpodstawowy"/>
        <w:kinsoku w:val="0"/>
        <w:overflowPunct w:val="0"/>
        <w:spacing w:before="171"/>
        <w:jc w:val="center"/>
        <w:rPr>
          <w:rFonts w:ascii="Arial" w:hAnsi="Arial" w:cs="Arial"/>
          <w:b/>
          <w:color w:val="221F1F"/>
          <w:w w:val="105"/>
          <w:sz w:val="36"/>
          <w:szCs w:val="36"/>
        </w:rPr>
      </w:pPr>
      <w:r w:rsidRPr="00845838">
        <w:rPr>
          <w:rFonts w:ascii="Arial" w:hAnsi="Arial" w:cs="Arial"/>
          <w:color w:val="221F1F"/>
          <w:w w:val="105"/>
          <w:sz w:val="36"/>
          <w:szCs w:val="36"/>
        </w:rPr>
        <w:t xml:space="preserve">według podręcznika „Odkryć fizykę klasa </w:t>
      </w:r>
      <w:r>
        <w:rPr>
          <w:rFonts w:ascii="Arial" w:hAnsi="Arial" w:cs="Arial"/>
          <w:color w:val="221F1F"/>
          <w:w w:val="105"/>
          <w:sz w:val="36"/>
          <w:szCs w:val="36"/>
        </w:rPr>
        <w:t>I</w:t>
      </w:r>
      <w:r w:rsidRPr="00845838">
        <w:rPr>
          <w:rFonts w:ascii="Arial" w:hAnsi="Arial" w:cs="Arial"/>
          <w:color w:val="221F1F"/>
          <w:w w:val="105"/>
          <w:sz w:val="36"/>
          <w:szCs w:val="36"/>
        </w:rPr>
        <w:t>I”</w:t>
      </w:r>
      <w:r>
        <w:rPr>
          <w:rFonts w:ascii="Arial" w:hAnsi="Arial" w:cs="Arial"/>
          <w:color w:val="221F1F"/>
          <w:w w:val="105"/>
          <w:sz w:val="36"/>
          <w:szCs w:val="36"/>
        </w:rPr>
        <w:t xml:space="preserve"> zgodnego</w:t>
      </w:r>
      <w:r w:rsidRPr="00845838">
        <w:rPr>
          <w:rFonts w:ascii="Arial" w:hAnsi="Arial" w:cs="Arial"/>
          <w:color w:val="221F1F"/>
          <w:w w:val="105"/>
          <w:sz w:val="36"/>
          <w:szCs w:val="36"/>
        </w:rPr>
        <w:t xml:space="preserve"> z programem</w:t>
      </w:r>
      <w:r w:rsidRPr="00845838">
        <w:rPr>
          <w:rFonts w:ascii="Arial" w:hAnsi="Arial" w:cs="Arial"/>
          <w:sz w:val="36"/>
          <w:szCs w:val="36"/>
        </w:rPr>
        <w:t xml:space="preserve"> nauczania fizyki dla liceum </w:t>
      </w:r>
      <w:r>
        <w:rPr>
          <w:rFonts w:ascii="Arial" w:hAnsi="Arial" w:cs="Arial"/>
          <w:sz w:val="36"/>
          <w:szCs w:val="36"/>
        </w:rPr>
        <w:t>ogólnokształcącego i technikum z</w:t>
      </w:r>
      <w:r w:rsidRPr="00845838">
        <w:rPr>
          <w:rFonts w:ascii="Arial" w:hAnsi="Arial" w:cs="Arial"/>
          <w:sz w:val="36"/>
          <w:szCs w:val="36"/>
        </w:rPr>
        <w:t>akres podstawowy Odkryć fizykę</w:t>
      </w:r>
    </w:p>
    <w:p w14:paraId="2E9C2520" w14:textId="37046512" w:rsidR="00643E59" w:rsidRPr="00D257FE" w:rsidRDefault="00643E59" w:rsidP="00D257FE">
      <w:pPr>
        <w:pStyle w:val="Tekstpodstawowy"/>
        <w:kinsoku w:val="0"/>
        <w:overflowPunct w:val="0"/>
        <w:spacing w:before="120" w:line="360" w:lineRule="auto"/>
        <w:rPr>
          <w:color w:val="221F1F"/>
          <w:w w:val="105"/>
        </w:rPr>
      </w:pPr>
    </w:p>
    <w:p w14:paraId="68029958" w14:textId="0AFC549D" w:rsidR="00E137A9" w:rsidRPr="00D257FE" w:rsidRDefault="00E137A9" w:rsidP="00E137A9">
      <w:pPr>
        <w:rPr>
          <w:rStyle w:val="Pogrubienie"/>
          <w:rFonts w:ascii="Book Antiqua" w:eastAsia="Calibri" w:hAnsi="Book Antiqua"/>
          <w:b w:val="0"/>
          <w:bCs w:val="0"/>
          <w:sz w:val="17"/>
          <w:szCs w:val="17"/>
        </w:rPr>
      </w:pPr>
      <w:r w:rsidRPr="00D257FE">
        <w:rPr>
          <w:rStyle w:val="Pogrubienie"/>
          <w:rFonts w:ascii="Book Antiqua" w:eastAsia="Calibri" w:hAnsi="Book Antiqua"/>
          <w:b w:val="0"/>
          <w:bCs w:val="0"/>
          <w:sz w:val="17"/>
          <w:szCs w:val="17"/>
        </w:rPr>
        <w:t xml:space="preserve">Przedmiotowy system nauczania uwzględnia zmiany z 2024 r. wynikające z uszczuplenia podstawy programowej. </w:t>
      </w:r>
    </w:p>
    <w:p w14:paraId="32F1FC6E" w14:textId="77777777" w:rsidR="00E137A9" w:rsidRPr="00E137A9" w:rsidRDefault="00E137A9" w:rsidP="00E137A9">
      <w:pPr>
        <w:rPr>
          <w:rFonts w:ascii="Book Antiqua" w:hAnsi="Book Antiqua"/>
          <w:color w:val="1B1B1B"/>
          <w:sz w:val="16"/>
          <w:szCs w:val="16"/>
          <w:shd w:val="clear" w:color="auto" w:fill="FFFFFF"/>
        </w:rPr>
      </w:pPr>
    </w:p>
    <w:p w14:paraId="37490D19" w14:textId="77777777" w:rsidR="00643E59" w:rsidRPr="00643E59" w:rsidRDefault="004C41F6" w:rsidP="00643E59">
      <w:pPr>
        <w:pStyle w:val="Nagwek1"/>
        <w:kinsoku w:val="0"/>
        <w:overflowPunct w:val="0"/>
        <w:spacing w:before="0" w:line="360" w:lineRule="auto"/>
        <w:ind w:left="454"/>
        <w:rPr>
          <w:rFonts w:ascii="Arial" w:hAnsi="Arial" w:cs="Arial"/>
          <w:b/>
          <w:color w:val="221F1F"/>
          <w:w w:val="110"/>
        </w:rPr>
      </w:pPr>
      <w:r w:rsidRPr="00643E59">
        <w:rPr>
          <w:b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0" allowOverlap="1" wp14:anchorId="3E01637C" wp14:editId="56525A0C">
                <wp:simplePos x="0" y="0"/>
                <wp:positionH relativeFrom="page">
                  <wp:posOffset>1042035</wp:posOffset>
                </wp:positionH>
                <wp:positionV relativeFrom="paragraph">
                  <wp:posOffset>71755</wp:posOffset>
                </wp:positionV>
                <wp:extent cx="97155" cy="97155"/>
                <wp:effectExtent l="0" t="0" r="0" b="0"/>
                <wp:wrapNone/>
                <wp:docPr id="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7155" cy="97155"/>
                        </a:xfrm>
                        <a:custGeom>
                          <a:avLst/>
                          <a:gdLst>
                            <a:gd name="T0" fmla="*/ 0 w 153"/>
                            <a:gd name="T1" fmla="*/ 0 h 153"/>
                            <a:gd name="T2" fmla="*/ 0 w 153"/>
                            <a:gd name="T3" fmla="*/ 152 h 153"/>
                            <a:gd name="T4" fmla="*/ 152 w 153"/>
                            <a:gd name="T5" fmla="*/ 152 h 153"/>
                            <a:gd name="T6" fmla="*/ 152 w 153"/>
                            <a:gd name="T7" fmla="*/ 0 h 153"/>
                            <a:gd name="T8" fmla="*/ 0 w 153"/>
                            <a:gd name="T9" fmla="*/ 0 h 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3" h="153">
                              <a:moveTo>
                                <a:pt x="0" y="0"/>
                              </a:moveTo>
                              <a:lnTo>
                                <a:pt x="0" y="152"/>
                              </a:lnTo>
                              <a:lnTo>
                                <a:pt x="152" y="152"/>
                              </a:lnTo>
                              <a:lnTo>
                                <a:pt x="15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C73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2A0B8CC4" id="Freeform 6" o:spid="_x0000_s1026" style="position:absolute;margin-left:82.05pt;margin-top:5.65pt;width:7.65pt;height:7.65pt;z-index: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3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" o:allowincell="f" path="m,l,152r152,l152,,,xe" fillcolor="#93c73c" stroked="f">
                <v:path arrowok="t" o:connecttype="custom" o:connectlocs="0,0;0,96520;96520,96520;96520,0;0,0" o:connectangles="0,0,0,0,0"/>
                <w10:wrap anchorx="page"/>
              </v:shape>
            </w:pict>
          </mc:Fallback>
        </mc:AlternateContent>
      </w:r>
      <w:r w:rsidR="00643E59" w:rsidRPr="00643E59">
        <w:rPr>
          <w:rFonts w:ascii="Arial" w:hAnsi="Arial" w:cs="Arial"/>
          <w:b/>
          <w:color w:val="221F1F"/>
          <w:w w:val="110"/>
        </w:rPr>
        <w:t>Zasady ogólne</w:t>
      </w:r>
    </w:p>
    <w:p w14:paraId="08885512" w14:textId="74BC4000" w:rsidR="00643E59" w:rsidRPr="00643E59" w:rsidRDefault="00643E59" w:rsidP="00756E48">
      <w:pPr>
        <w:pStyle w:val="Akapitzlist"/>
        <w:numPr>
          <w:ilvl w:val="0"/>
          <w:numId w:val="14"/>
        </w:numPr>
        <w:kinsoku w:val="0"/>
        <w:overflowPunct w:val="0"/>
        <w:spacing w:before="0" w:line="276" w:lineRule="auto"/>
        <w:ind w:left="454" w:hanging="284"/>
        <w:jc w:val="both"/>
        <w:rPr>
          <w:color w:val="221F1F"/>
          <w:w w:val="105"/>
          <w:sz w:val="17"/>
          <w:szCs w:val="17"/>
        </w:rPr>
      </w:pPr>
      <w:r w:rsidRPr="00643E59">
        <w:rPr>
          <w:rFonts w:cs="Century Gothic"/>
          <w:color w:val="221F1F"/>
          <w:w w:val="105"/>
          <w:sz w:val="17"/>
          <w:szCs w:val="17"/>
        </w:rPr>
        <w:t xml:space="preserve">Na </w:t>
      </w:r>
      <w:r w:rsidRPr="00643E59">
        <w:rPr>
          <w:rFonts w:cs="Bookman Old Style"/>
          <w:b/>
          <w:bCs/>
          <w:color w:val="221F1F"/>
          <w:w w:val="105"/>
          <w:sz w:val="17"/>
          <w:szCs w:val="17"/>
        </w:rPr>
        <w:t xml:space="preserve">podstawowym </w:t>
      </w:r>
      <w:r w:rsidRPr="00643E59">
        <w:rPr>
          <w:color w:val="221F1F"/>
          <w:w w:val="105"/>
          <w:sz w:val="17"/>
          <w:szCs w:val="17"/>
        </w:rPr>
        <w:t xml:space="preserve">poziomie wymagań uczeń powinien wykonać zadania </w:t>
      </w:r>
      <w:r w:rsidRPr="00643E59">
        <w:rPr>
          <w:rFonts w:cs="Bookman Old Style"/>
          <w:b/>
          <w:bCs/>
          <w:color w:val="221F1F"/>
          <w:w w:val="105"/>
          <w:sz w:val="17"/>
          <w:szCs w:val="17"/>
        </w:rPr>
        <w:t>obowiązkowe</w:t>
      </w:r>
      <w:r w:rsidRPr="00643E59">
        <w:rPr>
          <w:rFonts w:cs="Bookman Old Style"/>
          <w:b/>
          <w:bCs/>
          <w:color w:val="221F1F"/>
          <w:spacing w:val="-47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 xml:space="preserve">(na stopień dopuszczający </w:t>
      </w:r>
      <w:r w:rsidRPr="00643E59">
        <w:rPr>
          <w:color w:val="221F1F"/>
          <w:w w:val="125"/>
          <w:sz w:val="17"/>
          <w:szCs w:val="17"/>
        </w:rPr>
        <w:t xml:space="preserve">- </w:t>
      </w:r>
      <w:r w:rsidRPr="00643E59">
        <w:rPr>
          <w:color w:val="221F1F"/>
          <w:w w:val="105"/>
          <w:sz w:val="17"/>
          <w:szCs w:val="17"/>
        </w:rPr>
        <w:t xml:space="preserve">łatwe; na stopień dostateczny </w:t>
      </w:r>
      <w:r w:rsidRPr="00643E59">
        <w:rPr>
          <w:color w:val="221F1F"/>
          <w:w w:val="125"/>
          <w:sz w:val="17"/>
          <w:szCs w:val="17"/>
        </w:rPr>
        <w:t xml:space="preserve">- </w:t>
      </w:r>
      <w:r w:rsidRPr="00643E59">
        <w:rPr>
          <w:color w:val="221F1F"/>
          <w:w w:val="105"/>
          <w:sz w:val="17"/>
          <w:szCs w:val="17"/>
        </w:rPr>
        <w:t xml:space="preserve">umiarkowanie trudne); niektóre czynności ucznia mogą być </w:t>
      </w:r>
      <w:r w:rsidRPr="00643E59">
        <w:rPr>
          <w:rFonts w:cs="Bookman Old Style"/>
          <w:b/>
          <w:bCs/>
          <w:color w:val="221F1F"/>
          <w:w w:val="105"/>
          <w:sz w:val="17"/>
          <w:szCs w:val="17"/>
        </w:rPr>
        <w:t>wspomagane</w:t>
      </w:r>
      <w:r w:rsidRPr="00643E59">
        <w:rPr>
          <w:rFonts w:cs="Bookman Old Style"/>
          <w:b/>
          <w:bCs/>
          <w:color w:val="221F1F"/>
          <w:spacing w:val="-40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przez nauczyciela (</w:t>
      </w:r>
      <w:r w:rsidR="00660205">
        <w:rPr>
          <w:color w:val="221F1F"/>
          <w:w w:val="105"/>
          <w:sz w:val="17"/>
          <w:szCs w:val="17"/>
        </w:rPr>
        <w:t>np. </w:t>
      </w:r>
      <w:r w:rsidRPr="00643E59">
        <w:rPr>
          <w:color w:val="221F1F"/>
          <w:w w:val="105"/>
          <w:sz w:val="17"/>
          <w:szCs w:val="17"/>
        </w:rPr>
        <w:t xml:space="preserve">wykonywanie doświadczeń, rozwiązywanie </w:t>
      </w:r>
      <w:r w:rsidRPr="00643E59">
        <w:rPr>
          <w:color w:val="221F1F"/>
          <w:spacing w:val="-3"/>
          <w:w w:val="105"/>
          <w:sz w:val="17"/>
          <w:szCs w:val="17"/>
        </w:rPr>
        <w:t xml:space="preserve">problemów, </w:t>
      </w:r>
      <w:r w:rsidRPr="00643E59">
        <w:rPr>
          <w:color w:val="221F1F"/>
          <w:w w:val="105"/>
          <w:sz w:val="17"/>
          <w:szCs w:val="17"/>
        </w:rPr>
        <w:t>przy czym na stopień dostateczny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uczeń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wykonuje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je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pod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kierunkiem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nauczyciela,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na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stopień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dopuszczający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25"/>
          <w:sz w:val="17"/>
          <w:szCs w:val="17"/>
        </w:rPr>
        <w:t>-</w:t>
      </w:r>
      <w:r w:rsidRPr="00643E59">
        <w:rPr>
          <w:color w:val="221F1F"/>
          <w:spacing w:val="-12"/>
          <w:w w:val="12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przy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pomocy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nauczyciela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lub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innych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uczniów).</w:t>
      </w:r>
    </w:p>
    <w:p w14:paraId="713456F9" w14:textId="5016039B" w:rsidR="00643E59" w:rsidRPr="00643E59" w:rsidRDefault="00643E59" w:rsidP="00756E48">
      <w:pPr>
        <w:pStyle w:val="Akapitzlist"/>
        <w:numPr>
          <w:ilvl w:val="0"/>
          <w:numId w:val="14"/>
        </w:numPr>
        <w:kinsoku w:val="0"/>
        <w:overflowPunct w:val="0"/>
        <w:spacing w:before="0" w:line="276" w:lineRule="auto"/>
        <w:ind w:left="454" w:hanging="284"/>
        <w:jc w:val="both"/>
        <w:rPr>
          <w:color w:val="221F1F"/>
          <w:w w:val="105"/>
          <w:sz w:val="17"/>
          <w:szCs w:val="17"/>
        </w:rPr>
      </w:pPr>
      <w:r w:rsidRPr="00643E59">
        <w:rPr>
          <w:color w:val="221F1F"/>
          <w:w w:val="105"/>
          <w:sz w:val="17"/>
          <w:szCs w:val="17"/>
        </w:rPr>
        <w:t>Czynności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wymagane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na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poziomach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wymagań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rFonts w:cs="Bookman Old Style"/>
          <w:b/>
          <w:bCs/>
          <w:color w:val="221F1F"/>
          <w:w w:val="105"/>
          <w:sz w:val="17"/>
          <w:szCs w:val="17"/>
        </w:rPr>
        <w:t>wyższych</w:t>
      </w:r>
      <w:r w:rsidRPr="00643E59">
        <w:rPr>
          <w:rFonts w:cs="Bookman Old Style"/>
          <w:b/>
          <w:bCs/>
          <w:color w:val="221F1F"/>
          <w:spacing w:val="-2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niż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poziom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podstawowy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uczeń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powinien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wykonać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rFonts w:cs="Bookman Old Style"/>
          <w:b/>
          <w:bCs/>
          <w:color w:val="221F1F"/>
          <w:w w:val="105"/>
          <w:sz w:val="17"/>
          <w:szCs w:val="17"/>
        </w:rPr>
        <w:t>samodzielnie</w:t>
      </w:r>
      <w:r w:rsidRPr="00643E59">
        <w:rPr>
          <w:rFonts w:cs="Bookman Old Style"/>
          <w:b/>
          <w:bCs/>
          <w:color w:val="221F1F"/>
          <w:spacing w:val="-2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(na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stopień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dobry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niekiedy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może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jeszcze korzystać</w:t>
      </w:r>
      <w:r w:rsidR="00660205">
        <w:rPr>
          <w:color w:val="221F1F"/>
          <w:w w:val="105"/>
          <w:sz w:val="17"/>
          <w:szCs w:val="17"/>
        </w:rPr>
        <w:t xml:space="preserve"> z </w:t>
      </w:r>
      <w:r w:rsidRPr="00643E59">
        <w:rPr>
          <w:color w:val="221F1F"/>
          <w:w w:val="105"/>
          <w:sz w:val="17"/>
          <w:szCs w:val="17"/>
        </w:rPr>
        <w:t>niewielkiego wsparcia</w:t>
      </w:r>
      <w:r w:rsidRPr="00643E59">
        <w:rPr>
          <w:color w:val="221F1F"/>
          <w:spacing w:val="-1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nauczyciela).</w:t>
      </w:r>
    </w:p>
    <w:p w14:paraId="59310D41" w14:textId="77777777" w:rsidR="008C2F3E" w:rsidRDefault="00643E59" w:rsidP="008C2F3E">
      <w:pPr>
        <w:pStyle w:val="Akapitzlist"/>
        <w:numPr>
          <w:ilvl w:val="0"/>
          <w:numId w:val="14"/>
        </w:numPr>
        <w:kinsoku w:val="0"/>
        <w:overflowPunct w:val="0"/>
        <w:spacing w:before="0" w:line="276" w:lineRule="auto"/>
        <w:ind w:left="454" w:hanging="284"/>
        <w:jc w:val="both"/>
        <w:rPr>
          <w:color w:val="221F1F"/>
          <w:w w:val="110"/>
          <w:sz w:val="17"/>
          <w:szCs w:val="17"/>
        </w:rPr>
      </w:pPr>
      <w:r w:rsidRPr="00643E59">
        <w:rPr>
          <w:color w:val="221F1F"/>
          <w:w w:val="110"/>
          <w:sz w:val="17"/>
          <w:szCs w:val="17"/>
        </w:rPr>
        <w:t>W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wypadku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wymagań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na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stopnie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rFonts w:cs="Bookman Old Style"/>
          <w:b/>
          <w:bCs/>
          <w:color w:val="221F1F"/>
          <w:w w:val="110"/>
          <w:sz w:val="17"/>
          <w:szCs w:val="17"/>
        </w:rPr>
        <w:t>wyższe</w:t>
      </w:r>
      <w:r w:rsidRPr="00643E59">
        <w:rPr>
          <w:rFonts w:cs="Bookman Old Style"/>
          <w:b/>
          <w:bCs/>
          <w:color w:val="221F1F"/>
          <w:spacing w:val="-47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niż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dostateczny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uczeń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wykonuje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zadania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rFonts w:cs="Bookman Old Style"/>
          <w:b/>
          <w:bCs/>
          <w:color w:val="221F1F"/>
          <w:w w:val="110"/>
          <w:sz w:val="17"/>
          <w:szCs w:val="17"/>
        </w:rPr>
        <w:t>dodatkowe</w:t>
      </w:r>
      <w:r w:rsidRPr="00643E59">
        <w:rPr>
          <w:rFonts w:cs="Bookman Old Style"/>
          <w:b/>
          <w:bCs/>
          <w:color w:val="221F1F"/>
          <w:spacing w:val="-47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(na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stopień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dobry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25"/>
          <w:sz w:val="17"/>
          <w:szCs w:val="17"/>
        </w:rPr>
        <w:t>-</w:t>
      </w:r>
      <w:r w:rsidRPr="00643E59">
        <w:rPr>
          <w:color w:val="221F1F"/>
          <w:spacing w:val="-37"/>
          <w:w w:val="125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umiarkowanie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trudne;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na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stopień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bardzo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dobry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25"/>
          <w:sz w:val="17"/>
          <w:szCs w:val="17"/>
        </w:rPr>
        <w:t xml:space="preserve">- </w:t>
      </w:r>
      <w:r w:rsidRPr="00643E59">
        <w:rPr>
          <w:color w:val="221F1F"/>
          <w:w w:val="110"/>
          <w:sz w:val="17"/>
          <w:szCs w:val="17"/>
        </w:rPr>
        <w:t>trudne).</w:t>
      </w:r>
    </w:p>
    <w:p w14:paraId="543697EB" w14:textId="23CFB6F8" w:rsidR="00B976A8" w:rsidRDefault="00B976A8" w:rsidP="00B976A8">
      <w:pPr>
        <w:pStyle w:val="Akapitzlist"/>
        <w:kinsoku w:val="0"/>
        <w:overflowPunct w:val="0"/>
        <w:spacing w:before="0" w:line="276" w:lineRule="auto"/>
        <w:ind w:left="454" w:firstLine="0"/>
        <w:jc w:val="both"/>
        <w:rPr>
          <w:rStyle w:val="ui-provider"/>
          <w:color w:val="221F1F"/>
          <w:w w:val="110"/>
          <w:sz w:val="17"/>
          <w:szCs w:val="17"/>
        </w:rPr>
      </w:pPr>
    </w:p>
    <w:p w14:paraId="72AB0FCC" w14:textId="77777777" w:rsidR="001F6399" w:rsidRPr="008C2F3E" w:rsidRDefault="001F6399" w:rsidP="00B976A8">
      <w:pPr>
        <w:pStyle w:val="Akapitzlist"/>
        <w:kinsoku w:val="0"/>
        <w:overflowPunct w:val="0"/>
        <w:spacing w:before="0" w:line="276" w:lineRule="auto"/>
        <w:ind w:left="454" w:firstLine="0"/>
        <w:jc w:val="both"/>
        <w:rPr>
          <w:rStyle w:val="ui-provider"/>
          <w:color w:val="221F1F"/>
          <w:w w:val="110"/>
          <w:sz w:val="17"/>
          <w:szCs w:val="17"/>
        </w:rPr>
      </w:pPr>
    </w:p>
    <w:p w14:paraId="5A7B59D0" w14:textId="74EB7897" w:rsidR="00643E59" w:rsidRPr="00643E59" w:rsidRDefault="008C2F3E" w:rsidP="00643E59">
      <w:pPr>
        <w:pStyle w:val="Nagwek1"/>
        <w:kinsoku w:val="0"/>
        <w:overflowPunct w:val="0"/>
        <w:spacing w:before="120" w:line="360" w:lineRule="auto"/>
        <w:ind w:left="454"/>
        <w:rPr>
          <w:rFonts w:ascii="Arial" w:hAnsi="Arial" w:cs="Arial"/>
          <w:b/>
          <w:color w:val="221F1F"/>
          <w:w w:val="105"/>
        </w:rPr>
      </w:pPr>
      <w:r w:rsidRPr="001A2C03">
        <w:rPr>
          <w:rStyle w:val="ui-provider"/>
          <w:rFonts w:ascii="Times New Roman" w:hAnsi="Times New Roman" w:cs="Times New Roman"/>
          <w:sz w:val="20"/>
          <w:szCs w:val="20"/>
        </w:rPr>
        <w:t> </w:t>
      </w:r>
      <w:r w:rsidR="004C41F6" w:rsidRPr="00643E59">
        <w:rPr>
          <w:b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0" allowOverlap="1" wp14:anchorId="30555B92" wp14:editId="55A6C861">
                <wp:simplePos x="0" y="0"/>
                <wp:positionH relativeFrom="page">
                  <wp:posOffset>1042035</wp:posOffset>
                </wp:positionH>
                <wp:positionV relativeFrom="paragraph">
                  <wp:posOffset>71755</wp:posOffset>
                </wp:positionV>
                <wp:extent cx="97155" cy="97155"/>
                <wp:effectExtent l="0" t="0" r="0" b="0"/>
                <wp:wrapNone/>
                <wp:docPr id="5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7155" cy="97155"/>
                        </a:xfrm>
                        <a:custGeom>
                          <a:avLst/>
                          <a:gdLst>
                            <a:gd name="T0" fmla="*/ 0 w 153"/>
                            <a:gd name="T1" fmla="*/ 0 h 153"/>
                            <a:gd name="T2" fmla="*/ 0 w 153"/>
                            <a:gd name="T3" fmla="*/ 152 h 153"/>
                            <a:gd name="T4" fmla="*/ 152 w 153"/>
                            <a:gd name="T5" fmla="*/ 152 h 153"/>
                            <a:gd name="T6" fmla="*/ 152 w 153"/>
                            <a:gd name="T7" fmla="*/ 0 h 153"/>
                            <a:gd name="T8" fmla="*/ 0 w 153"/>
                            <a:gd name="T9" fmla="*/ 0 h 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3" h="153">
                              <a:moveTo>
                                <a:pt x="0" y="0"/>
                              </a:moveTo>
                              <a:lnTo>
                                <a:pt x="0" y="152"/>
                              </a:lnTo>
                              <a:lnTo>
                                <a:pt x="152" y="152"/>
                              </a:lnTo>
                              <a:lnTo>
                                <a:pt x="15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C73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39BB804E" id="Freeform 7" o:spid="_x0000_s1026" style="position:absolute;margin-left:82.05pt;margin-top:5.65pt;width:7.65pt;height:7.65pt;z-index: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3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" o:allowincell="f" path="m,l,152r152,l152,,,xe" fillcolor="#93c73c" stroked="f">
                <v:path arrowok="t" o:connecttype="custom" o:connectlocs="0,0;0,96520;96520,96520;96520,0;0,0" o:connectangles="0,0,0,0,0"/>
                <w10:wrap anchorx="page"/>
              </v:shape>
            </w:pict>
          </mc:Fallback>
        </mc:AlternateContent>
      </w:r>
      <w:r w:rsidR="00643E59" w:rsidRPr="00643E59">
        <w:rPr>
          <w:rFonts w:ascii="Arial" w:hAnsi="Arial" w:cs="Arial"/>
          <w:b/>
          <w:color w:val="221F1F"/>
          <w:w w:val="105"/>
        </w:rPr>
        <w:t>Wymagania ogólne –</w:t>
      </w:r>
      <w:r w:rsidR="00DB7079">
        <w:rPr>
          <w:rFonts w:ascii="Arial" w:hAnsi="Arial" w:cs="Arial"/>
          <w:b/>
          <w:color w:val="221F1F"/>
          <w:w w:val="105"/>
        </w:rPr>
        <w:t xml:space="preserve"> </w:t>
      </w:r>
      <w:r w:rsidR="00643E59" w:rsidRPr="00643E59">
        <w:rPr>
          <w:rFonts w:ascii="Arial" w:hAnsi="Arial" w:cs="Arial"/>
          <w:b/>
          <w:color w:val="221F1F"/>
          <w:w w:val="105"/>
        </w:rPr>
        <w:t>uczeń:</w:t>
      </w:r>
    </w:p>
    <w:p w14:paraId="49316052" w14:textId="50D8D3D5" w:rsidR="00643E59" w:rsidRDefault="00643E59" w:rsidP="00756E48">
      <w:pPr>
        <w:pStyle w:val="Akapitzlist"/>
        <w:numPr>
          <w:ilvl w:val="0"/>
          <w:numId w:val="13"/>
        </w:numPr>
        <w:tabs>
          <w:tab w:val="left" w:pos="426"/>
          <w:tab w:val="left" w:pos="709"/>
        </w:tabs>
        <w:kinsoku w:val="0"/>
        <w:overflowPunct w:val="0"/>
        <w:spacing w:before="0" w:line="276" w:lineRule="auto"/>
        <w:ind w:left="454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wykorzystuje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pojęcia</w:t>
      </w:r>
      <w:r w:rsidR="00660205">
        <w:rPr>
          <w:color w:val="221F1F"/>
          <w:spacing w:val="-8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wielkości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fizyczne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do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opisu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zjawisk</w:t>
      </w:r>
      <w:r w:rsidR="00660205">
        <w:rPr>
          <w:color w:val="221F1F"/>
          <w:spacing w:val="-8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wskazuje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ich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przykłady</w:t>
      </w:r>
      <w:r w:rsidR="00660205">
        <w:rPr>
          <w:color w:val="221F1F"/>
          <w:spacing w:val="-8"/>
          <w:w w:val="105"/>
          <w:sz w:val="17"/>
          <w:szCs w:val="17"/>
        </w:rPr>
        <w:t xml:space="preserve"> w </w:t>
      </w:r>
      <w:r>
        <w:rPr>
          <w:color w:val="221F1F"/>
          <w:w w:val="105"/>
          <w:sz w:val="17"/>
          <w:szCs w:val="17"/>
        </w:rPr>
        <w:t>otoczeniu,</w:t>
      </w:r>
    </w:p>
    <w:p w14:paraId="064908E0" w14:textId="158D3FDC" w:rsidR="00643E59" w:rsidRDefault="00643E59" w:rsidP="00756E48">
      <w:pPr>
        <w:pStyle w:val="Akapitzlist"/>
        <w:numPr>
          <w:ilvl w:val="0"/>
          <w:numId w:val="13"/>
        </w:numPr>
        <w:tabs>
          <w:tab w:val="left" w:pos="426"/>
          <w:tab w:val="left" w:pos="709"/>
        </w:tabs>
        <w:kinsoku w:val="0"/>
        <w:overflowPunct w:val="0"/>
        <w:spacing w:before="0" w:line="276" w:lineRule="auto"/>
        <w:ind w:left="454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rozwiązuje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spacing w:val="-3"/>
          <w:w w:val="105"/>
          <w:sz w:val="17"/>
          <w:szCs w:val="17"/>
        </w:rPr>
        <w:t>problemy,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wykorzystując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prawa</w:t>
      </w:r>
      <w:r w:rsidR="00660205">
        <w:rPr>
          <w:color w:val="221F1F"/>
          <w:spacing w:val="-9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zależności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fizyczne,</w:t>
      </w:r>
    </w:p>
    <w:p w14:paraId="3AE6401C" w14:textId="7E805425" w:rsidR="00643E59" w:rsidRDefault="00643E59" w:rsidP="00756E48">
      <w:pPr>
        <w:pStyle w:val="Akapitzlist"/>
        <w:numPr>
          <w:ilvl w:val="0"/>
          <w:numId w:val="13"/>
        </w:numPr>
        <w:tabs>
          <w:tab w:val="left" w:pos="426"/>
          <w:tab w:val="left" w:pos="709"/>
        </w:tabs>
        <w:kinsoku w:val="0"/>
        <w:overflowPunct w:val="0"/>
        <w:spacing w:before="0" w:line="276" w:lineRule="auto"/>
        <w:ind w:left="454" w:hanging="284"/>
        <w:rPr>
          <w:color w:val="221F1F"/>
          <w:spacing w:val="-3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planuje</w:t>
      </w:r>
      <w:r w:rsidR="00660205">
        <w:rPr>
          <w:color w:val="221F1F"/>
          <w:spacing w:val="-10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przeprowadza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obserwacje</w:t>
      </w:r>
      <w:r w:rsidR="00660205">
        <w:rPr>
          <w:color w:val="221F1F"/>
          <w:spacing w:val="-10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doświadczenia,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wnioskuje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na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podstawie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ich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spacing w:val="-3"/>
          <w:w w:val="105"/>
          <w:sz w:val="17"/>
          <w:szCs w:val="17"/>
        </w:rPr>
        <w:t>wyników,</w:t>
      </w:r>
    </w:p>
    <w:p w14:paraId="2E3637A2" w14:textId="1BCF042E" w:rsidR="00643E59" w:rsidRDefault="00643E59" w:rsidP="00756E48">
      <w:pPr>
        <w:pStyle w:val="Akapitzlist"/>
        <w:numPr>
          <w:ilvl w:val="0"/>
          <w:numId w:val="13"/>
        </w:numPr>
        <w:tabs>
          <w:tab w:val="left" w:pos="426"/>
          <w:tab w:val="left" w:pos="709"/>
        </w:tabs>
        <w:kinsoku w:val="0"/>
        <w:overflowPunct w:val="0"/>
        <w:spacing w:before="0" w:line="276" w:lineRule="auto"/>
        <w:ind w:left="454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posługuje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się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informacjami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pochodzącymi</w:t>
      </w:r>
      <w:r w:rsidR="00660205">
        <w:rPr>
          <w:color w:val="221F1F"/>
          <w:spacing w:val="-9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analizy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materiałów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źródłowych,</w:t>
      </w:r>
      <w:r w:rsidR="00660205">
        <w:rPr>
          <w:color w:val="221F1F"/>
          <w:spacing w:val="-9"/>
          <w:w w:val="105"/>
          <w:sz w:val="17"/>
          <w:szCs w:val="17"/>
        </w:rPr>
        <w:t xml:space="preserve"> w </w:t>
      </w:r>
      <w:r>
        <w:rPr>
          <w:color w:val="221F1F"/>
          <w:w w:val="105"/>
          <w:sz w:val="17"/>
          <w:szCs w:val="17"/>
        </w:rPr>
        <w:t>tym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tekstów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 xml:space="preserve">popularnonaukowych. </w:t>
      </w:r>
    </w:p>
    <w:p w14:paraId="710103F0" w14:textId="77777777" w:rsidR="00643E59" w:rsidRDefault="00643E59" w:rsidP="00643E59">
      <w:pPr>
        <w:pStyle w:val="Akapitzlist"/>
        <w:tabs>
          <w:tab w:val="left" w:pos="709"/>
        </w:tabs>
        <w:kinsoku w:val="0"/>
        <w:overflowPunct w:val="0"/>
        <w:spacing w:before="0" w:line="276" w:lineRule="auto"/>
        <w:ind w:left="454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Ponadto:</w:t>
      </w:r>
    </w:p>
    <w:p w14:paraId="4F00EFF8" w14:textId="6C221784" w:rsidR="00643E59" w:rsidRDefault="00643E59" w:rsidP="00756E48">
      <w:pPr>
        <w:pStyle w:val="Akapitzlist"/>
        <w:numPr>
          <w:ilvl w:val="1"/>
          <w:numId w:val="13"/>
        </w:numPr>
        <w:tabs>
          <w:tab w:val="left" w:pos="567"/>
          <w:tab w:val="left" w:pos="709"/>
        </w:tabs>
        <w:kinsoku w:val="0"/>
        <w:overflowPunct w:val="0"/>
        <w:spacing w:before="0" w:line="276" w:lineRule="auto"/>
        <w:ind w:left="568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sprawnie się komunikuje</w:t>
      </w:r>
      <w:r w:rsidR="00660205">
        <w:rPr>
          <w:color w:val="221F1F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stosuje terminologię właściwą dla</w:t>
      </w:r>
      <w:r>
        <w:rPr>
          <w:color w:val="221F1F"/>
          <w:spacing w:val="-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fizyki,</w:t>
      </w:r>
    </w:p>
    <w:p w14:paraId="7202D894" w14:textId="77A44803" w:rsidR="00643E59" w:rsidRDefault="00643E59" w:rsidP="00756E48">
      <w:pPr>
        <w:pStyle w:val="Akapitzlist"/>
        <w:numPr>
          <w:ilvl w:val="1"/>
          <w:numId w:val="13"/>
        </w:numPr>
        <w:tabs>
          <w:tab w:val="left" w:pos="567"/>
          <w:tab w:val="left" w:pos="709"/>
        </w:tabs>
        <w:kinsoku w:val="0"/>
        <w:overflowPunct w:val="0"/>
        <w:spacing w:before="0" w:line="276" w:lineRule="auto"/>
        <w:ind w:left="568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kreatywnie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rozwiązuje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problemy</w:t>
      </w:r>
      <w:r w:rsidR="00660205">
        <w:rPr>
          <w:color w:val="221F1F"/>
          <w:spacing w:val="-9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dziedziny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fizyki,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rFonts w:ascii="Bookman Old Style" w:hAnsi="Bookman Old Style" w:cs="Bookman Old Style"/>
          <w:b/>
          <w:bCs/>
          <w:color w:val="221F1F"/>
          <w:w w:val="105"/>
          <w:sz w:val="17"/>
          <w:szCs w:val="17"/>
        </w:rPr>
        <w:t>świadomie</w:t>
      </w:r>
      <w:r>
        <w:rPr>
          <w:rFonts w:ascii="Bookman Old Style" w:hAnsi="Bookman Old Style" w:cs="Bookman Old Style"/>
          <w:b/>
          <w:bCs/>
          <w:color w:val="221F1F"/>
          <w:spacing w:val="-2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wykorzystując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metody</w:t>
      </w:r>
      <w:r w:rsidR="00660205">
        <w:rPr>
          <w:color w:val="221F1F"/>
          <w:spacing w:val="-9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narzędzia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wywodzące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się</w:t>
      </w:r>
      <w:r w:rsidR="00660205">
        <w:rPr>
          <w:color w:val="221F1F"/>
          <w:spacing w:val="-9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informatyki,</w:t>
      </w:r>
    </w:p>
    <w:p w14:paraId="723B9DA6" w14:textId="77777777" w:rsidR="00643E59" w:rsidRDefault="00643E59" w:rsidP="00756E48">
      <w:pPr>
        <w:pStyle w:val="Akapitzlist"/>
        <w:numPr>
          <w:ilvl w:val="1"/>
          <w:numId w:val="13"/>
        </w:numPr>
        <w:tabs>
          <w:tab w:val="left" w:pos="567"/>
          <w:tab w:val="left" w:pos="709"/>
        </w:tabs>
        <w:kinsoku w:val="0"/>
        <w:overflowPunct w:val="0"/>
        <w:spacing w:before="0" w:line="276" w:lineRule="auto"/>
        <w:ind w:left="568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posługuje</w:t>
      </w:r>
      <w:r>
        <w:rPr>
          <w:color w:val="221F1F"/>
          <w:spacing w:val="-11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się</w:t>
      </w:r>
      <w:r>
        <w:rPr>
          <w:color w:val="221F1F"/>
          <w:spacing w:val="-11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nowoczesnymi</w:t>
      </w:r>
      <w:r>
        <w:rPr>
          <w:color w:val="221F1F"/>
          <w:spacing w:val="-11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technologiami</w:t>
      </w:r>
      <w:r>
        <w:rPr>
          <w:color w:val="221F1F"/>
          <w:spacing w:val="-11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informacyjno-komunikacyjnymi,</w:t>
      </w:r>
    </w:p>
    <w:p w14:paraId="741BDB1E" w14:textId="04179E65" w:rsidR="00643E59" w:rsidRDefault="00643E59" w:rsidP="00756E48">
      <w:pPr>
        <w:pStyle w:val="Akapitzlist"/>
        <w:numPr>
          <w:ilvl w:val="1"/>
          <w:numId w:val="13"/>
        </w:numPr>
        <w:tabs>
          <w:tab w:val="left" w:pos="567"/>
          <w:tab w:val="left" w:pos="709"/>
        </w:tabs>
        <w:kinsoku w:val="0"/>
        <w:overflowPunct w:val="0"/>
        <w:spacing w:before="0" w:line="276" w:lineRule="auto"/>
        <w:ind w:left="568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samodzielnie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dociera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do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informacji,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dokonuje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ich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selekcji,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syntezy</w:t>
      </w:r>
      <w:r w:rsidR="00660205">
        <w:rPr>
          <w:color w:val="221F1F"/>
          <w:spacing w:val="2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wartościowania;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rzetelnie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korzysta</w:t>
      </w:r>
      <w:r w:rsidR="00660205">
        <w:rPr>
          <w:color w:val="221F1F"/>
          <w:spacing w:val="2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różnych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źródeł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informacji,</w:t>
      </w:r>
      <w:r w:rsidR="00660205">
        <w:rPr>
          <w:color w:val="221F1F"/>
          <w:spacing w:val="2"/>
          <w:w w:val="105"/>
          <w:sz w:val="17"/>
          <w:szCs w:val="17"/>
        </w:rPr>
        <w:t xml:space="preserve"> w </w:t>
      </w:r>
      <w:r>
        <w:rPr>
          <w:color w:val="221F1F"/>
          <w:w w:val="105"/>
          <w:sz w:val="17"/>
          <w:szCs w:val="17"/>
        </w:rPr>
        <w:t>tym</w:t>
      </w:r>
      <w:r w:rsidR="00660205">
        <w:rPr>
          <w:color w:val="221F1F"/>
          <w:spacing w:val="2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internetu,</w:t>
      </w:r>
    </w:p>
    <w:p w14:paraId="6BB20ACD" w14:textId="54892E8A" w:rsidR="00643E59" w:rsidRDefault="00643E59" w:rsidP="00756E48">
      <w:pPr>
        <w:pStyle w:val="Akapitzlist"/>
        <w:numPr>
          <w:ilvl w:val="1"/>
          <w:numId w:val="13"/>
        </w:numPr>
        <w:tabs>
          <w:tab w:val="left" w:pos="567"/>
          <w:tab w:val="left" w:pos="709"/>
        </w:tabs>
        <w:kinsoku w:val="0"/>
        <w:overflowPunct w:val="0"/>
        <w:spacing w:before="0" w:line="276" w:lineRule="auto"/>
        <w:ind w:left="568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uczy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się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systematycznie,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buduje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prawidłowe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związki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przyczynowo-skutkowe,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porządkuje</w:t>
      </w:r>
      <w:r w:rsidR="00660205">
        <w:rPr>
          <w:color w:val="221F1F"/>
          <w:spacing w:val="-15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pogłębia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zdobytą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wiedzę,</w:t>
      </w:r>
    </w:p>
    <w:p w14:paraId="285552E2" w14:textId="1D111BB6" w:rsidR="00643E59" w:rsidRPr="00643E59" w:rsidRDefault="00643E59" w:rsidP="00756E48">
      <w:pPr>
        <w:pStyle w:val="Akapitzlist"/>
        <w:numPr>
          <w:ilvl w:val="1"/>
          <w:numId w:val="13"/>
        </w:numPr>
        <w:tabs>
          <w:tab w:val="left" w:pos="567"/>
          <w:tab w:val="left" w:pos="709"/>
        </w:tabs>
        <w:kinsoku w:val="0"/>
        <w:overflowPunct w:val="0"/>
        <w:spacing w:before="0" w:after="120" w:line="276" w:lineRule="auto"/>
        <w:ind w:left="568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współpracuje</w:t>
      </w:r>
      <w:r w:rsidR="00660205">
        <w:rPr>
          <w:color w:val="221F1F"/>
          <w:spacing w:val="-4"/>
          <w:w w:val="105"/>
          <w:sz w:val="17"/>
          <w:szCs w:val="17"/>
        </w:rPr>
        <w:t xml:space="preserve"> w </w:t>
      </w:r>
      <w:r>
        <w:rPr>
          <w:color w:val="221F1F"/>
          <w:w w:val="105"/>
          <w:sz w:val="17"/>
          <w:szCs w:val="17"/>
        </w:rPr>
        <w:t>grupie</w:t>
      </w:r>
      <w:r w:rsidR="00660205">
        <w:rPr>
          <w:color w:val="221F1F"/>
          <w:spacing w:val="-4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realizuje</w:t>
      </w:r>
      <w:r>
        <w:rPr>
          <w:color w:val="221F1F"/>
          <w:spacing w:val="-4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projekty</w:t>
      </w:r>
      <w:r>
        <w:rPr>
          <w:color w:val="221F1F"/>
          <w:spacing w:val="-4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edukacyjne</w:t>
      </w:r>
      <w:r w:rsidR="00660205">
        <w:rPr>
          <w:color w:val="221F1F"/>
          <w:spacing w:val="-4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dziedziny</w:t>
      </w:r>
      <w:r>
        <w:rPr>
          <w:color w:val="221F1F"/>
          <w:spacing w:val="-4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fizyki</w:t>
      </w:r>
      <w:r>
        <w:rPr>
          <w:color w:val="221F1F"/>
          <w:spacing w:val="-4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lub</w:t>
      </w:r>
      <w:r>
        <w:rPr>
          <w:color w:val="221F1F"/>
          <w:spacing w:val="-4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astronomii.</w:t>
      </w:r>
    </w:p>
    <w:p w14:paraId="6C597E0B" w14:textId="4FEDD86E" w:rsidR="00643E59" w:rsidRPr="00643E59" w:rsidRDefault="00D257FE" w:rsidP="00643E59">
      <w:pPr>
        <w:pStyle w:val="Tekstpodstawowy"/>
        <w:kinsoku w:val="0"/>
        <w:overflowPunct w:val="0"/>
        <w:spacing w:before="120" w:line="360" w:lineRule="auto"/>
        <w:rPr>
          <w:rFonts w:ascii="Arial" w:hAnsi="Arial" w:cs="Arial"/>
          <w:b/>
          <w:color w:val="221F1F"/>
          <w:w w:val="110"/>
          <w:sz w:val="27"/>
          <w:szCs w:val="27"/>
        </w:rPr>
      </w:pPr>
      <w:r>
        <w:rPr>
          <w:rFonts w:ascii="Arial" w:hAnsi="Arial" w:cs="Arial"/>
          <w:b/>
          <w:color w:val="221F1F"/>
          <w:w w:val="110"/>
          <w:sz w:val="27"/>
          <w:szCs w:val="27"/>
        </w:rPr>
        <w:br/>
      </w:r>
      <w:r w:rsidR="00643E59" w:rsidRPr="00643E59">
        <w:rPr>
          <w:rFonts w:ascii="Arial" w:hAnsi="Arial" w:cs="Arial"/>
          <w:b/>
          <w:color w:val="221F1F"/>
          <w:w w:val="110"/>
          <w:sz w:val="27"/>
          <w:szCs w:val="27"/>
        </w:rPr>
        <w:lastRenderedPageBreak/>
        <w:t xml:space="preserve">Szczegółowe wymagania na poszczególne </w:t>
      </w:r>
      <w:r w:rsidR="00F603F6">
        <w:rPr>
          <w:rFonts w:ascii="Arial" w:hAnsi="Arial" w:cs="Arial"/>
          <w:b/>
          <w:color w:val="221F1F"/>
          <w:w w:val="110"/>
          <w:sz w:val="27"/>
          <w:szCs w:val="27"/>
        </w:rPr>
        <w:t>oceny</w:t>
      </w:r>
    </w:p>
    <w:p w14:paraId="78F4AE20" w14:textId="24C2DF14" w:rsidR="00E137A9" w:rsidRPr="00F81A81" w:rsidRDefault="00643E59" w:rsidP="00E137A9">
      <w:pPr>
        <w:pStyle w:val="Tekstpodstawowy"/>
        <w:kinsoku w:val="0"/>
        <w:overflowPunct w:val="0"/>
        <w:spacing w:line="276" w:lineRule="auto"/>
        <w:rPr>
          <w:color w:val="221F1F"/>
          <w:w w:val="110"/>
        </w:rPr>
      </w:pPr>
      <w:r>
        <w:rPr>
          <w:color w:val="221F1F"/>
          <w:w w:val="110"/>
        </w:rPr>
        <w:t xml:space="preserve">(wymagania na kolejne </w:t>
      </w:r>
      <w:r w:rsidR="00F603F6">
        <w:rPr>
          <w:color w:val="221F1F"/>
          <w:w w:val="110"/>
        </w:rPr>
        <w:t>oceny</w:t>
      </w:r>
      <w:r>
        <w:rPr>
          <w:color w:val="221F1F"/>
          <w:w w:val="110"/>
        </w:rPr>
        <w:t xml:space="preserve"> się </w:t>
      </w:r>
      <w:r>
        <w:rPr>
          <w:rFonts w:ascii="Bookman Old Style" w:hAnsi="Bookman Old Style" w:cs="Bookman Old Style"/>
          <w:b/>
          <w:bCs/>
          <w:color w:val="221F1F"/>
          <w:w w:val="110"/>
        </w:rPr>
        <w:t xml:space="preserve">kumulują </w:t>
      </w:r>
      <w:r w:rsidR="00F603F6">
        <w:rPr>
          <w:color w:val="221F1F"/>
          <w:w w:val="125"/>
        </w:rPr>
        <w:t>–</w:t>
      </w:r>
      <w:r>
        <w:rPr>
          <w:color w:val="221F1F"/>
          <w:w w:val="125"/>
        </w:rPr>
        <w:t xml:space="preserve"> </w:t>
      </w:r>
      <w:r>
        <w:rPr>
          <w:color w:val="221F1F"/>
          <w:w w:val="110"/>
        </w:rPr>
        <w:t xml:space="preserve">obejmują również wymagania na </w:t>
      </w:r>
      <w:r w:rsidR="00F603F6">
        <w:rPr>
          <w:color w:val="221F1F"/>
          <w:w w:val="110"/>
        </w:rPr>
        <w:t>oceny</w:t>
      </w:r>
      <w:r w:rsidR="00F81A81">
        <w:rPr>
          <w:color w:val="221F1F"/>
          <w:w w:val="110"/>
        </w:rPr>
        <w:t xml:space="preserve"> niższe)</w:t>
      </w:r>
    </w:p>
    <w:p w14:paraId="027D7D98" w14:textId="77777777" w:rsidR="00F603F6" w:rsidRDefault="00F603F6" w:rsidP="00E137A9">
      <w:pPr>
        <w:pStyle w:val="Tekstpodstawowy"/>
        <w:kinsoku w:val="0"/>
        <w:overflowPunct w:val="0"/>
        <w:spacing w:line="276" w:lineRule="auto"/>
        <w:rPr>
          <w:color w:val="221F1F"/>
          <w:w w:val="105"/>
        </w:rPr>
      </w:pPr>
    </w:p>
    <w:tbl>
      <w:tblPr>
        <w:tblW w:w="15876" w:type="dxa"/>
        <w:tblInd w:w="-937" w:type="dxa"/>
        <w:tblCellMar>
          <w:top w:w="57" w:type="dxa"/>
          <w:bottom w:w="57" w:type="dxa"/>
        </w:tblCellMar>
        <w:tblLook w:val="0020" w:firstRow="1" w:lastRow="0" w:firstColumn="0" w:lastColumn="0" w:noHBand="0" w:noVBand="0"/>
      </w:tblPr>
      <w:tblGrid>
        <w:gridCol w:w="3568"/>
        <w:gridCol w:w="3937"/>
        <w:gridCol w:w="3445"/>
        <w:gridCol w:w="3197"/>
        <w:gridCol w:w="1729"/>
      </w:tblGrid>
      <w:tr w:rsidR="00F603F6" w14:paraId="6B30700B" w14:textId="27CA00D4" w:rsidTr="00F603F6">
        <w:trPr>
          <w:trHeight w:val="20"/>
          <w:tblHeader/>
        </w:trPr>
        <w:tc>
          <w:tcPr>
            <w:tcW w:w="5000" w:type="pct"/>
            <w:gridSpan w:val="5"/>
            <w:tcBorders>
              <w:top w:val="single" w:sz="4" w:space="0" w:color="93C73C"/>
              <w:left w:val="single" w:sz="4" w:space="0" w:color="93C73C"/>
              <w:bottom w:val="single" w:sz="4" w:space="0" w:color="93C73C"/>
              <w:right w:val="single" w:sz="4" w:space="0" w:color="93C73C"/>
            </w:tcBorders>
            <w:shd w:val="clear" w:color="auto" w:fill="E6F0D3"/>
          </w:tcPr>
          <w:p w14:paraId="0B8E8874" w14:textId="3075C1CB" w:rsidR="00F603F6" w:rsidRPr="00643E59" w:rsidRDefault="00F603F6" w:rsidP="004C41F6">
            <w:pPr>
              <w:pStyle w:val="TableParagraph"/>
              <w:kinsoku w:val="0"/>
              <w:overflowPunct w:val="0"/>
              <w:spacing w:line="276" w:lineRule="auto"/>
              <w:ind w:left="6126" w:right="6126" w:firstLine="0"/>
              <w:jc w:val="center"/>
              <w:rPr>
                <w:rFonts w:ascii="Arial" w:hAnsi="Arial" w:cs="Arial"/>
                <w:b/>
                <w:color w:val="221F1F"/>
                <w:w w:val="110"/>
                <w:sz w:val="15"/>
                <w:szCs w:val="15"/>
              </w:rPr>
            </w:pPr>
            <w:r w:rsidRPr="00643E59">
              <w:rPr>
                <w:rFonts w:ascii="Arial" w:hAnsi="Arial" w:cs="Arial"/>
                <w:b/>
                <w:color w:val="221F1F"/>
                <w:w w:val="110"/>
                <w:sz w:val="15"/>
                <w:szCs w:val="15"/>
              </w:rPr>
              <w:t>Ocena</w:t>
            </w:r>
          </w:p>
        </w:tc>
      </w:tr>
      <w:tr w:rsidR="00B4491D" w14:paraId="3B8EB07A" w14:textId="76158FE5" w:rsidTr="00B4491D">
        <w:trPr>
          <w:trHeight w:val="20"/>
          <w:tblHeader/>
        </w:trPr>
        <w:tc>
          <w:tcPr>
            <w:tcW w:w="1124" w:type="pct"/>
            <w:tcBorders>
              <w:top w:val="single" w:sz="4" w:space="0" w:color="93C73C"/>
              <w:left w:val="single" w:sz="4" w:space="0" w:color="93C73C"/>
              <w:bottom w:val="single" w:sz="8" w:space="0" w:color="93C742"/>
              <w:right w:val="single" w:sz="4" w:space="0" w:color="93C73C"/>
            </w:tcBorders>
            <w:shd w:val="clear" w:color="auto" w:fill="E6F0D3"/>
          </w:tcPr>
          <w:p w14:paraId="3C474664" w14:textId="3A09ADFD" w:rsidR="00F603F6" w:rsidRPr="00643E59" w:rsidRDefault="00F603F6" w:rsidP="004C41F6">
            <w:pPr>
              <w:pStyle w:val="TableParagraph"/>
              <w:kinsoku w:val="0"/>
              <w:overflowPunct w:val="0"/>
              <w:spacing w:line="276" w:lineRule="auto"/>
              <w:ind w:left="822" w:firstLine="0"/>
              <w:rPr>
                <w:rFonts w:ascii="Arial" w:hAnsi="Arial" w:cs="Arial"/>
                <w:b/>
                <w:color w:val="221F1F"/>
                <w:w w:val="110"/>
                <w:sz w:val="15"/>
                <w:szCs w:val="15"/>
              </w:rPr>
            </w:pPr>
            <w:r w:rsidRPr="00643E59">
              <w:rPr>
                <w:rFonts w:ascii="Arial" w:hAnsi="Arial" w:cs="Arial"/>
                <w:b/>
                <w:color w:val="221F1F"/>
                <w:w w:val="110"/>
                <w:sz w:val="15"/>
                <w:szCs w:val="15"/>
              </w:rPr>
              <w:t>dopuszczając</w:t>
            </w:r>
            <w:r>
              <w:rPr>
                <w:rFonts w:ascii="Arial" w:hAnsi="Arial" w:cs="Arial"/>
                <w:b/>
                <w:color w:val="221F1F"/>
                <w:w w:val="110"/>
                <w:sz w:val="15"/>
                <w:szCs w:val="15"/>
              </w:rPr>
              <w:t>a</w:t>
            </w:r>
          </w:p>
        </w:tc>
        <w:tc>
          <w:tcPr>
            <w:tcW w:w="1240" w:type="pct"/>
            <w:tcBorders>
              <w:top w:val="single" w:sz="4" w:space="0" w:color="93C73C"/>
              <w:left w:val="single" w:sz="4" w:space="0" w:color="93C73C"/>
              <w:bottom w:val="single" w:sz="8" w:space="0" w:color="93C742"/>
              <w:right w:val="single" w:sz="4" w:space="0" w:color="93C73C"/>
            </w:tcBorders>
            <w:shd w:val="clear" w:color="auto" w:fill="E6F0D3"/>
          </w:tcPr>
          <w:p w14:paraId="15642F7D" w14:textId="1A926C73" w:rsidR="00F603F6" w:rsidRPr="00643E59" w:rsidRDefault="00F603F6" w:rsidP="004C41F6">
            <w:pPr>
              <w:pStyle w:val="TableParagraph"/>
              <w:kinsoku w:val="0"/>
              <w:overflowPunct w:val="0"/>
              <w:spacing w:line="276" w:lineRule="auto"/>
              <w:ind w:left="1088" w:firstLine="0"/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</w:pPr>
            <w:r w:rsidRPr="00643E59"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  <w:t>dostateczn</w:t>
            </w:r>
            <w:r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  <w:t>a</w:t>
            </w:r>
          </w:p>
        </w:tc>
        <w:tc>
          <w:tcPr>
            <w:tcW w:w="1085" w:type="pct"/>
            <w:tcBorders>
              <w:top w:val="single" w:sz="4" w:space="0" w:color="93C73C"/>
              <w:left w:val="single" w:sz="4" w:space="0" w:color="93C73C"/>
              <w:bottom w:val="single" w:sz="8" w:space="0" w:color="93C742"/>
              <w:right w:val="single" w:sz="4" w:space="0" w:color="93C73C"/>
            </w:tcBorders>
            <w:shd w:val="clear" w:color="auto" w:fill="E6F0D3"/>
          </w:tcPr>
          <w:p w14:paraId="3F7E9AFD" w14:textId="08923305" w:rsidR="00F603F6" w:rsidRPr="00643E59" w:rsidRDefault="00F603F6" w:rsidP="004C41F6">
            <w:pPr>
              <w:pStyle w:val="TableParagraph"/>
              <w:kinsoku w:val="0"/>
              <w:overflowPunct w:val="0"/>
              <w:spacing w:line="276" w:lineRule="auto"/>
              <w:ind w:left="449" w:right="449" w:firstLine="0"/>
              <w:jc w:val="center"/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</w:pPr>
            <w:r w:rsidRPr="00643E59"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  <w:t>dobr</w:t>
            </w:r>
            <w:r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  <w:t>a</w:t>
            </w:r>
          </w:p>
        </w:tc>
        <w:tc>
          <w:tcPr>
            <w:tcW w:w="1007" w:type="pct"/>
            <w:tcBorders>
              <w:top w:val="single" w:sz="4" w:space="0" w:color="93C73C"/>
              <w:left w:val="single" w:sz="4" w:space="0" w:color="93C73C"/>
              <w:bottom w:val="single" w:sz="4" w:space="0" w:color="A7A9AB"/>
              <w:right w:val="single" w:sz="4" w:space="0" w:color="93C73C"/>
            </w:tcBorders>
            <w:shd w:val="clear" w:color="auto" w:fill="E6F0D3"/>
          </w:tcPr>
          <w:p w14:paraId="770CA7CF" w14:textId="72ACE53A" w:rsidR="00F603F6" w:rsidRPr="00643E59" w:rsidRDefault="00F603F6" w:rsidP="004C41F6">
            <w:pPr>
              <w:pStyle w:val="TableParagraph"/>
              <w:kinsoku w:val="0"/>
              <w:overflowPunct w:val="0"/>
              <w:spacing w:line="276" w:lineRule="auto"/>
              <w:ind w:left="715" w:firstLine="0"/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</w:pPr>
            <w:r w:rsidRPr="00643E59"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  <w:t>bardzo dobr</w:t>
            </w:r>
            <w:r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  <w:t>a</w:t>
            </w:r>
          </w:p>
        </w:tc>
        <w:tc>
          <w:tcPr>
            <w:tcW w:w="545" w:type="pct"/>
            <w:tcBorders>
              <w:top w:val="single" w:sz="4" w:space="0" w:color="93C73C"/>
              <w:left w:val="single" w:sz="4" w:space="0" w:color="93C73C"/>
              <w:bottom w:val="single" w:sz="4" w:space="0" w:color="A7A9AB"/>
              <w:right w:val="single" w:sz="4" w:space="0" w:color="93C73C"/>
            </w:tcBorders>
            <w:shd w:val="clear" w:color="auto" w:fill="E6F0D3"/>
          </w:tcPr>
          <w:p w14:paraId="343E4884" w14:textId="6B9CCCD0" w:rsidR="00F603F6" w:rsidRPr="00643E59" w:rsidRDefault="00F603F6" w:rsidP="00F603F6">
            <w:pPr>
              <w:pStyle w:val="TableParagraph"/>
              <w:kinsoku w:val="0"/>
              <w:overflowPunct w:val="0"/>
              <w:spacing w:line="276" w:lineRule="auto"/>
              <w:ind w:left="-114" w:firstLine="0"/>
              <w:jc w:val="center"/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  <w:t>celująca</w:t>
            </w:r>
          </w:p>
        </w:tc>
      </w:tr>
      <w:tr w:rsidR="00F603F6" w14:paraId="7F3882A2" w14:textId="5470C166" w:rsidTr="00F603F6">
        <w:trPr>
          <w:trHeight w:val="20"/>
        </w:trPr>
        <w:tc>
          <w:tcPr>
            <w:tcW w:w="5000" w:type="pct"/>
            <w:gridSpan w:val="5"/>
            <w:tcBorders>
              <w:top w:val="single" w:sz="8" w:space="0" w:color="93C742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  <w:vAlign w:val="center"/>
          </w:tcPr>
          <w:p w14:paraId="04B850E8" w14:textId="4D03BE8F" w:rsidR="00F603F6" w:rsidRDefault="00F603F6" w:rsidP="004C41F6">
            <w:pPr>
              <w:pStyle w:val="TableParagraph"/>
              <w:kinsoku w:val="0"/>
              <w:overflowPunct w:val="0"/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color w:val="221F1F"/>
                <w:w w:val="110"/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221F1F"/>
                <w:w w:val="110"/>
                <w:sz w:val="15"/>
                <w:szCs w:val="15"/>
              </w:rPr>
              <w:t>4. Elektrostatyka</w:t>
            </w:r>
          </w:p>
        </w:tc>
      </w:tr>
      <w:tr w:rsidR="00B4491D" w:rsidRPr="00660205" w14:paraId="24D8EF12" w14:textId="2E048882" w:rsidTr="00B4491D">
        <w:trPr>
          <w:trHeight w:val="20"/>
        </w:trPr>
        <w:tc>
          <w:tcPr>
            <w:tcW w:w="1124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637C9720" w14:textId="77777777" w:rsidR="00F603F6" w:rsidRPr="00660205" w:rsidRDefault="00F603F6" w:rsidP="00660205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15"/>
                <w:szCs w:val="15"/>
              </w:rPr>
            </w:pPr>
            <w:r w:rsidRPr="00660205">
              <w:rPr>
                <w:b/>
                <w:bCs/>
                <w:color w:val="000000"/>
                <w:sz w:val="15"/>
                <w:szCs w:val="15"/>
              </w:rPr>
              <w:t>Uczeń:</w:t>
            </w:r>
          </w:p>
          <w:p w14:paraId="3DBE8496" w14:textId="38EF5FB2" w:rsidR="00F603F6" w:rsidRPr="00660205" w:rsidRDefault="00F603F6" w:rsidP="00DE6FF7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 xml:space="preserve">opisuje na 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przykładach</w:t>
            </w:r>
            <w:r w:rsidRPr="00660205">
              <w:rPr>
                <w:color w:val="000000"/>
                <w:sz w:val="15"/>
                <w:szCs w:val="15"/>
              </w:rPr>
              <w:t xml:space="preserve"> elektryzowanie ciał przez potarcie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dotyk; wyjaśnia, że te zjawiska polegają na przemieszczaniu się elektronów</w:t>
            </w:r>
          </w:p>
          <w:p w14:paraId="50F13FCA" w14:textId="7BA92297" w:rsidR="00F603F6" w:rsidRPr="00660205" w:rsidRDefault="00F603F6" w:rsidP="00DE6FF7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informuje, kiedy naelektryzowane ciała się przyciągają,</w:t>
            </w:r>
            <w:r>
              <w:rPr>
                <w:color w:val="000000"/>
                <w:sz w:val="15"/>
                <w:szCs w:val="15"/>
              </w:rPr>
              <w:t xml:space="preserve"> a </w:t>
            </w:r>
            <w:r w:rsidRPr="00660205">
              <w:rPr>
                <w:color w:val="000000"/>
                <w:sz w:val="15"/>
                <w:szCs w:val="15"/>
              </w:rPr>
              <w:t>kiedy odpychają; opisuje jakościowo oddziaływanie ładunków jednoimiennych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różnoimiennych</w:t>
            </w:r>
          </w:p>
          <w:p w14:paraId="5229054B" w14:textId="77777777" w:rsidR="00F603F6" w:rsidRPr="00660205" w:rsidRDefault="00F603F6" w:rsidP="00DE6FF7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 xml:space="preserve">analizuje zjawiska elektryzowania ciał, posługując się pojęciem </w:t>
            </w:r>
            <w:r w:rsidRPr="00660205">
              <w:rPr>
                <w:i/>
                <w:color w:val="000000"/>
                <w:spacing w:val="-2"/>
                <w:sz w:val="15"/>
                <w:szCs w:val="15"/>
              </w:rPr>
              <w:t>ładunku elektrycznego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 xml:space="preserve">; </w:t>
            </w:r>
            <w:r w:rsidRPr="00660205">
              <w:rPr>
                <w:snapToGrid w:val="0"/>
                <w:color w:val="000000"/>
                <w:spacing w:val="-4"/>
                <w:sz w:val="15"/>
                <w:szCs w:val="15"/>
              </w:rPr>
              <w:t>rozróżnia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 xml:space="preserve"> dwa rodzaje ładunków elektrycznych</w:t>
            </w:r>
          </w:p>
          <w:p w14:paraId="0ABCF115" w14:textId="77777777" w:rsidR="00F603F6" w:rsidRPr="00660205" w:rsidRDefault="00F603F6" w:rsidP="00DE6FF7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 xml:space="preserve">posługuje się pojęciem </w:t>
            </w:r>
            <w:r w:rsidRPr="00660205">
              <w:rPr>
                <w:i/>
                <w:color w:val="000000"/>
                <w:sz w:val="15"/>
                <w:szCs w:val="15"/>
              </w:rPr>
              <w:t>ładunku elektrycznego</w:t>
            </w:r>
            <w:r w:rsidRPr="00660205">
              <w:rPr>
                <w:color w:val="000000"/>
                <w:sz w:val="15"/>
                <w:szCs w:val="15"/>
              </w:rPr>
              <w:t xml:space="preserve"> jako wielokrotnością ładunku elementarnego; stosuje jednostkę ładunku elektrycznego</w:t>
            </w:r>
          </w:p>
          <w:p w14:paraId="0D795626" w14:textId="77777777" w:rsidR="00F603F6" w:rsidRPr="00660205" w:rsidRDefault="00F603F6" w:rsidP="00DE6FF7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podaje zasadę zachowania ładunku elektrycznego</w:t>
            </w:r>
          </w:p>
          <w:p w14:paraId="02EAA708" w14:textId="2E58F8CC" w:rsidR="00F603F6" w:rsidRPr="00660205" w:rsidRDefault="00F603F6" w:rsidP="00DE6FF7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pacing w:val="-2"/>
                <w:sz w:val="15"/>
                <w:szCs w:val="15"/>
              </w:rPr>
              <w:t xml:space="preserve">posługuje się pojęciem </w:t>
            </w:r>
            <w:r w:rsidRPr="00660205">
              <w:rPr>
                <w:i/>
                <w:color w:val="000000"/>
                <w:spacing w:val="-2"/>
                <w:sz w:val="15"/>
                <w:szCs w:val="15"/>
              </w:rPr>
              <w:t>siły elektrycznej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wyjaśnia, od czego ona zależy</w:t>
            </w:r>
          </w:p>
          <w:p w14:paraId="7F168C5C" w14:textId="0727CED1" w:rsidR="00F603F6" w:rsidRPr="00660205" w:rsidRDefault="00F603F6" w:rsidP="00DE6FF7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odróżnia przewodniki od izolatorów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wskazuje ich przykłady</w:t>
            </w:r>
          </w:p>
          <w:p w14:paraId="1F1396F1" w14:textId="01B6ECFB" w:rsidR="00F603F6" w:rsidRPr="00660205" w:rsidRDefault="00F603F6" w:rsidP="00DE6FF7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informuje, kiedy mamy do czynienia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>polem elektrycznym,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wskazuje przykłady jego występowania</w:t>
            </w:r>
            <w:r>
              <w:rPr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z w:val="15"/>
                <w:szCs w:val="15"/>
              </w:rPr>
              <w:t>otaczającej rzeczywistości</w:t>
            </w:r>
          </w:p>
          <w:p w14:paraId="05721D3B" w14:textId="77777777" w:rsidR="00F603F6" w:rsidRPr="00660205" w:rsidRDefault="00F603F6" w:rsidP="00DE6FF7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omawia zasady ochrony przed burzą</w:t>
            </w:r>
          </w:p>
          <w:p w14:paraId="4C613040" w14:textId="3F3F28D3" w:rsidR="00F603F6" w:rsidRPr="00660205" w:rsidRDefault="00F603F6" w:rsidP="00DE6FF7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doświadczalnie bada oddziaływania ciał naelektryzowanych, korzystając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 xml:space="preserve">opisu doświadczenia; 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opisuje wyniki obserwacji</w:t>
            </w:r>
            <w:r w:rsidRPr="00660205">
              <w:rPr>
                <w:color w:val="000000"/>
                <w:sz w:val="15"/>
                <w:szCs w:val="15"/>
              </w:rPr>
              <w:t>, formułuje wnioski</w:t>
            </w:r>
          </w:p>
          <w:p w14:paraId="4784D6C0" w14:textId="77777777" w:rsidR="00F603F6" w:rsidRPr="00660205" w:rsidRDefault="00F603F6" w:rsidP="00DE6FF7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 xml:space="preserve">rozwiązuje </w:t>
            </w:r>
            <w:r w:rsidRPr="00660205">
              <w:rPr>
                <w:snapToGrid w:val="0"/>
                <w:color w:val="000000"/>
                <w:sz w:val="15"/>
                <w:szCs w:val="15"/>
              </w:rPr>
              <w:t xml:space="preserve">proste </w:t>
            </w:r>
            <w:r w:rsidRPr="00660205">
              <w:rPr>
                <w:color w:val="000000"/>
                <w:sz w:val="15"/>
                <w:szCs w:val="15"/>
              </w:rPr>
              <w:t xml:space="preserve">zadania lub problemy: </w:t>
            </w:r>
          </w:p>
          <w:p w14:paraId="4E2F52E0" w14:textId="2EF7EDFA" w:rsidR="00F603F6" w:rsidRPr="00660205" w:rsidRDefault="00F603F6" w:rsidP="00DE6FF7">
            <w:pPr>
              <w:widowControl/>
              <w:numPr>
                <w:ilvl w:val="1"/>
                <w:numId w:val="15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dotyczące ładunków elektrycznych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oddziaływań ciał naelektryzowanych</w:t>
            </w:r>
          </w:p>
          <w:p w14:paraId="088B2E06" w14:textId="33194BC2" w:rsidR="00F603F6" w:rsidRPr="00660205" w:rsidRDefault="00F603F6" w:rsidP="00DE6FF7">
            <w:pPr>
              <w:widowControl/>
              <w:numPr>
                <w:ilvl w:val="1"/>
                <w:numId w:val="15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snapToGrid w:val="0"/>
                <w:color w:val="000000"/>
                <w:sz w:val="15"/>
                <w:szCs w:val="15"/>
              </w:rPr>
              <w:t>związane</w:t>
            </w:r>
            <w:r>
              <w:rPr>
                <w:snapToGrid w:val="0"/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snapToGrid w:val="0"/>
                <w:color w:val="000000"/>
                <w:sz w:val="15"/>
                <w:szCs w:val="15"/>
              </w:rPr>
              <w:t xml:space="preserve">obliczaniem ładunku </w:t>
            </w:r>
            <w:r w:rsidRPr="00660205">
              <w:rPr>
                <w:color w:val="000000"/>
                <w:sz w:val="15"/>
                <w:szCs w:val="15"/>
              </w:rPr>
              <w:t>naelektryzowanych ciał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wykorzystaniem zasady zachowania ładunku</w:t>
            </w:r>
          </w:p>
          <w:p w14:paraId="61A1B8D4" w14:textId="77777777" w:rsidR="00F603F6" w:rsidRDefault="00F603F6" w:rsidP="00DE6FF7">
            <w:pPr>
              <w:widowControl/>
              <w:numPr>
                <w:ilvl w:val="1"/>
                <w:numId w:val="15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  <w:highlight w:val="lightGray"/>
              </w:rPr>
            </w:pPr>
          </w:p>
          <w:p w14:paraId="5E715D11" w14:textId="469873DD" w:rsidR="00F603F6" w:rsidRPr="00E137A9" w:rsidRDefault="00F603F6" w:rsidP="00DE6FF7">
            <w:pPr>
              <w:widowControl/>
              <w:numPr>
                <w:ilvl w:val="1"/>
                <w:numId w:val="15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  <w:highlight w:val="lightGray"/>
              </w:rPr>
            </w:pPr>
            <w:r w:rsidRPr="00E137A9">
              <w:rPr>
                <w:color w:val="000000"/>
                <w:sz w:val="15"/>
                <w:szCs w:val="15"/>
                <w:highlight w:val="lightGray"/>
              </w:rPr>
              <w:t>związane z wykorzystaniem prawa Coulomba</w:t>
            </w:r>
          </w:p>
          <w:p w14:paraId="3E0C3A8E" w14:textId="32D82F77" w:rsidR="00F603F6" w:rsidRPr="00660205" w:rsidRDefault="00F603F6" w:rsidP="00DE6FF7">
            <w:pPr>
              <w:widowControl/>
              <w:numPr>
                <w:ilvl w:val="1"/>
                <w:numId w:val="15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snapToGrid w:val="0"/>
                <w:color w:val="000000"/>
                <w:sz w:val="15"/>
                <w:szCs w:val="15"/>
              </w:rPr>
              <w:t>związane</w:t>
            </w:r>
            <w:r>
              <w:rPr>
                <w:snapToGrid w:val="0"/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snapToGrid w:val="0"/>
                <w:color w:val="000000"/>
                <w:sz w:val="15"/>
                <w:szCs w:val="15"/>
              </w:rPr>
              <w:t>opisem pola elektrycznego</w:t>
            </w:r>
          </w:p>
          <w:p w14:paraId="762F2A35" w14:textId="6E8C019C" w:rsidR="00F603F6" w:rsidRPr="00660205" w:rsidRDefault="00F603F6" w:rsidP="00DE6FF7">
            <w:pPr>
              <w:widowControl/>
              <w:numPr>
                <w:ilvl w:val="1"/>
                <w:numId w:val="15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snapToGrid w:val="0"/>
                <w:color w:val="000000"/>
                <w:sz w:val="15"/>
                <w:szCs w:val="15"/>
              </w:rPr>
              <w:t>związane</w:t>
            </w:r>
            <w:r>
              <w:rPr>
                <w:snapToGrid w:val="0"/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>rozkładem ładunków</w:t>
            </w:r>
            <w:r>
              <w:rPr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z w:val="15"/>
                <w:szCs w:val="15"/>
              </w:rPr>
              <w:t>przewodnikach</w:t>
            </w:r>
          </w:p>
          <w:p w14:paraId="0A731E2E" w14:textId="77777777" w:rsidR="00F603F6" w:rsidRPr="00660205" w:rsidRDefault="00F603F6" w:rsidP="00DE6FF7">
            <w:pPr>
              <w:widowControl/>
              <w:numPr>
                <w:ilvl w:val="1"/>
                <w:numId w:val="15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dotyczące kondensatorów,</w:t>
            </w:r>
          </w:p>
          <w:p w14:paraId="7D5985FA" w14:textId="43BC9E3A" w:rsidR="00F603F6" w:rsidRPr="00660205" w:rsidRDefault="00F603F6" w:rsidP="00DE6FF7">
            <w:pPr>
              <w:spacing w:line="276" w:lineRule="auto"/>
              <w:ind w:left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w szczególności: wyodrębnia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>tekstów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ilustracji informacje kluczowe dla opisywanego zjawiska bądź problemu, przedstawia je</w:t>
            </w:r>
            <w:r>
              <w:rPr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z w:val="15"/>
                <w:szCs w:val="15"/>
              </w:rPr>
              <w:t xml:space="preserve">różnych postaciach, przelicza </w:t>
            </w:r>
            <w:r w:rsidRPr="00660205">
              <w:rPr>
                <w:color w:val="000000"/>
                <w:spacing w:val="-10"/>
                <w:sz w:val="15"/>
                <w:szCs w:val="15"/>
              </w:rPr>
              <w:t>wielokrotności</w:t>
            </w:r>
            <w:r>
              <w:rPr>
                <w:color w:val="000000"/>
                <w:spacing w:val="-1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pacing w:val="-8"/>
                <w:sz w:val="15"/>
                <w:szCs w:val="15"/>
              </w:rPr>
              <w:t>podwielokrotności</w:t>
            </w:r>
            <w:r w:rsidRPr="00660205">
              <w:rPr>
                <w:color w:val="000000"/>
                <w:spacing w:val="-10"/>
                <w:sz w:val="15"/>
                <w:szCs w:val="15"/>
              </w:rPr>
              <w:t>,</w:t>
            </w:r>
            <w:r w:rsidRPr="00660205">
              <w:rPr>
                <w:color w:val="000000"/>
                <w:sz w:val="15"/>
                <w:szCs w:val="15"/>
              </w:rPr>
              <w:t xml:space="preserve"> przeprowadza obliczenia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snapToGrid w:val="0"/>
                <w:color w:val="000000"/>
                <w:sz w:val="15"/>
                <w:szCs w:val="15"/>
              </w:rPr>
              <w:t>zapisuje wynik zgodnie</w:t>
            </w:r>
            <w:r>
              <w:rPr>
                <w:snapToGrid w:val="0"/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snapToGrid w:val="0"/>
                <w:color w:val="000000"/>
                <w:sz w:val="15"/>
                <w:szCs w:val="15"/>
              </w:rPr>
              <w:t>zasadami zaokrąglania,</w:t>
            </w:r>
            <w:r>
              <w:rPr>
                <w:snapToGrid w:val="0"/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snapToGrid w:val="0"/>
                <w:color w:val="000000"/>
                <w:sz w:val="15"/>
                <w:szCs w:val="15"/>
              </w:rPr>
              <w:t>zachowaniem liczby cyfr znaczących wynikającej</w:t>
            </w:r>
            <w:r>
              <w:rPr>
                <w:snapToGrid w:val="0"/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>danych</w:t>
            </w:r>
          </w:p>
          <w:p w14:paraId="55772D4B" w14:textId="24F8EE2B" w:rsidR="00F603F6" w:rsidRPr="00660205" w:rsidRDefault="00F603F6" w:rsidP="00DE6FF7">
            <w:pPr>
              <w:pStyle w:val="TableParagraph"/>
              <w:numPr>
                <w:ilvl w:val="0"/>
                <w:numId w:val="1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164" w:hanging="164"/>
              <w:rPr>
                <w:color w:val="221F1F"/>
                <w:w w:val="105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analizuje tekst</w:t>
            </w:r>
            <w:r w:rsidRPr="00660205">
              <w:rPr>
                <w:i/>
                <w:iCs/>
                <w:color w:val="000000"/>
                <w:sz w:val="15"/>
                <w:szCs w:val="15"/>
              </w:rPr>
              <w:t xml:space="preserve"> Ciekawa nauka wokół nas</w:t>
            </w:r>
            <w:r w:rsidRPr="00660205">
              <w:rPr>
                <w:color w:val="000000"/>
                <w:sz w:val="15"/>
                <w:szCs w:val="15"/>
              </w:rPr>
              <w:t>; wyodrębnia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 xml:space="preserve">niego 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informacje kluczowe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posługuje się nimi</w:t>
            </w:r>
          </w:p>
        </w:tc>
        <w:tc>
          <w:tcPr>
            <w:tcW w:w="1240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6410D5E9" w14:textId="77777777" w:rsidR="00F603F6" w:rsidRPr="00660205" w:rsidRDefault="00F603F6" w:rsidP="00660205">
            <w:pPr>
              <w:spacing w:line="276" w:lineRule="auto"/>
              <w:rPr>
                <w:b/>
                <w:bCs/>
                <w:color w:val="000000"/>
                <w:sz w:val="15"/>
                <w:szCs w:val="15"/>
              </w:rPr>
            </w:pPr>
            <w:r w:rsidRPr="00660205">
              <w:rPr>
                <w:b/>
                <w:bCs/>
                <w:color w:val="000000"/>
                <w:sz w:val="15"/>
                <w:szCs w:val="15"/>
              </w:rPr>
              <w:t>Uczeń:</w:t>
            </w:r>
          </w:p>
          <w:p w14:paraId="74EB4001" w14:textId="36B22261" w:rsidR="00F603F6" w:rsidRPr="00660205" w:rsidRDefault="00F603F6" w:rsidP="00DE6FF7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wyjaśnia mechanizm zjawiska elektryzowania ciał, odwołując się do budowy materii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modelu atomu; określa ładunek protonu, elektronu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atomu</w:t>
            </w:r>
          </w:p>
          <w:p w14:paraId="000369F1" w14:textId="035E43D7" w:rsidR="00F603F6" w:rsidRPr="00660205" w:rsidRDefault="00F603F6" w:rsidP="00587836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164" w:right="516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 xml:space="preserve">informuje, że ładunek 1 C to ładunek około 6,24 </w:t>
            </w:r>
            <w:r w:rsidRPr="00660205">
              <w:rPr>
                <w:color w:val="000000"/>
                <w:sz w:val="15"/>
                <w:szCs w:val="15"/>
              </w:rPr>
              <w:sym w:font="Symbol" w:char="F0D7"/>
            </w:r>
            <w:r w:rsidRPr="00660205">
              <w:rPr>
                <w:color w:val="000000"/>
                <w:sz w:val="15"/>
                <w:szCs w:val="15"/>
              </w:rPr>
              <w:t xml:space="preserve"> 10</w:t>
            </w:r>
            <w:r w:rsidRPr="00660205">
              <w:rPr>
                <w:color w:val="000000"/>
                <w:sz w:val="15"/>
                <w:szCs w:val="15"/>
                <w:vertAlign w:val="superscript"/>
              </w:rPr>
              <w:t>18</w:t>
            </w:r>
            <w:r w:rsidRPr="00660205">
              <w:rPr>
                <w:color w:val="000000"/>
                <w:sz w:val="15"/>
                <w:szCs w:val="15"/>
              </w:rPr>
              <w:t xml:space="preserve"> protonów; posługuje się wartością ładunku elementarnego równą</w:t>
            </w:r>
            <w:r>
              <w:rPr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z w:val="15"/>
                <w:szCs w:val="15"/>
              </w:rPr>
              <w:t xml:space="preserve">przybliżeniu 1,6 </w:t>
            </w:r>
            <w:r w:rsidRPr="00660205">
              <w:rPr>
                <w:color w:val="000000"/>
                <w:sz w:val="15"/>
                <w:szCs w:val="15"/>
              </w:rPr>
              <w:sym w:font="Symbol" w:char="F0D7"/>
            </w:r>
            <w:r w:rsidRPr="00660205">
              <w:rPr>
                <w:color w:val="000000"/>
                <w:sz w:val="15"/>
                <w:szCs w:val="15"/>
              </w:rPr>
              <w:t xml:space="preserve"> 10</w:t>
            </w:r>
            <w:r w:rsidR="00587836" w:rsidRPr="00587836">
              <w:rPr>
                <w:color w:val="000000"/>
                <w:sz w:val="15"/>
                <w:szCs w:val="15"/>
                <w:vertAlign w:val="superscript"/>
              </w:rPr>
              <w:t>–</w:t>
            </w:r>
            <w:r w:rsidRPr="00660205">
              <w:rPr>
                <w:color w:val="000000"/>
                <w:sz w:val="15"/>
                <w:szCs w:val="15"/>
                <w:vertAlign w:val="superscript"/>
              </w:rPr>
              <w:t>19</w:t>
            </w:r>
            <w:r w:rsidRPr="00660205">
              <w:rPr>
                <w:color w:val="000000"/>
                <w:sz w:val="15"/>
                <w:szCs w:val="15"/>
              </w:rPr>
              <w:t xml:space="preserve"> C do opisu zjawisk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obliczeń</w:t>
            </w:r>
          </w:p>
          <w:p w14:paraId="1E03F488" w14:textId="491B53AA" w:rsidR="00F603F6" w:rsidRPr="00660205" w:rsidRDefault="00F603F6" w:rsidP="00DE6FF7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posługuje się zasadą zachowania ładunku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stosuje ją do obliczania ładunku naelektryzowanych ciał</w:t>
            </w:r>
          </w:p>
          <w:p w14:paraId="18C8BECE" w14:textId="262EA780" w:rsidR="00F603F6" w:rsidRPr="00660205" w:rsidRDefault="00F603F6" w:rsidP="00DE6FF7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opisuje budowę elektroskopu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 xml:space="preserve">zasadę jego działania </w:t>
            </w:r>
          </w:p>
          <w:p w14:paraId="684CAB61" w14:textId="2C779F8E" w:rsidR="00F603F6" w:rsidRPr="00E137A9" w:rsidRDefault="00F603F6" w:rsidP="00DE6FF7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  <w:highlight w:val="lightGray"/>
              </w:rPr>
            </w:pPr>
            <w:r w:rsidRPr="00E137A9">
              <w:rPr>
                <w:color w:val="000000"/>
                <w:spacing w:val="-2"/>
                <w:sz w:val="15"/>
                <w:szCs w:val="15"/>
                <w:highlight w:val="lightGray"/>
              </w:rPr>
              <w:t>formułuje i interpretuje prawo Coulomba oraz zapisuje wzór opisujący to prawo; porównuje prawo Coulomba z prawem powszechnego ciążenia</w:t>
            </w:r>
          </w:p>
          <w:p w14:paraId="605795D2" w14:textId="219FDCBE" w:rsidR="00F603F6" w:rsidRPr="00E137A9" w:rsidRDefault="00F603F6" w:rsidP="00DE6FF7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  <w:highlight w:val="lightGray"/>
              </w:rPr>
            </w:pPr>
            <w:r w:rsidRPr="00E137A9">
              <w:rPr>
                <w:color w:val="000000"/>
                <w:sz w:val="15"/>
                <w:szCs w:val="15"/>
                <w:highlight w:val="lightGray"/>
              </w:rPr>
              <w:t xml:space="preserve">oblicza wartość siły wzajemnego oddziaływania ładunków, stosując prawo Coulomba; </w:t>
            </w:r>
            <w:r w:rsidRPr="00E137A9">
              <w:rPr>
                <w:color w:val="000000"/>
                <w:spacing w:val="-2"/>
                <w:sz w:val="15"/>
                <w:szCs w:val="15"/>
                <w:highlight w:val="lightGray"/>
              </w:rPr>
              <w:t xml:space="preserve">posługuje się pojęciem </w:t>
            </w:r>
            <w:r w:rsidRPr="00E137A9">
              <w:rPr>
                <w:i/>
                <w:color w:val="000000"/>
                <w:spacing w:val="-2"/>
                <w:sz w:val="15"/>
                <w:szCs w:val="15"/>
                <w:highlight w:val="lightGray"/>
              </w:rPr>
              <w:t>stałej elektrycznej</w:t>
            </w:r>
            <w:r w:rsidRPr="00E137A9">
              <w:rPr>
                <w:color w:val="000000"/>
                <w:spacing w:val="-2"/>
                <w:sz w:val="15"/>
                <w:szCs w:val="15"/>
                <w:highlight w:val="lightGray"/>
              </w:rPr>
              <w:t>; zaznacza</w:t>
            </w:r>
            <w:r w:rsidRPr="00E137A9">
              <w:rPr>
                <w:color w:val="000000"/>
                <w:sz w:val="15"/>
                <w:szCs w:val="15"/>
                <w:highlight w:val="lightGray"/>
              </w:rPr>
              <w:t xml:space="preserve"> wektory sił elektrycznych i opisuje je </w:t>
            </w:r>
          </w:p>
          <w:p w14:paraId="1B1B78E6" w14:textId="6D9E7DD8" w:rsidR="00F603F6" w:rsidRPr="00660205" w:rsidRDefault="00F603F6" w:rsidP="00DE6FF7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opisuje przemieszczanie się ładunków</w:t>
            </w:r>
            <w:r>
              <w:rPr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z w:val="15"/>
                <w:szCs w:val="15"/>
              </w:rPr>
              <w:t>przewodnikach pod wpływem oddziaływania ładunku zewnętrznego</w:t>
            </w:r>
          </w:p>
          <w:p w14:paraId="07F9E0B5" w14:textId="77777777" w:rsidR="00F603F6" w:rsidRPr="00660205" w:rsidRDefault="00F603F6" w:rsidP="00DE6FF7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 xml:space="preserve">posługuje się pojęciem </w:t>
            </w:r>
            <w:r w:rsidRPr="00660205">
              <w:rPr>
                <w:i/>
                <w:color w:val="000000"/>
                <w:sz w:val="15"/>
                <w:szCs w:val="15"/>
              </w:rPr>
              <w:t>pola elektrycznego</w:t>
            </w:r>
            <w:r w:rsidRPr="00660205">
              <w:rPr>
                <w:color w:val="000000"/>
                <w:sz w:val="15"/>
                <w:szCs w:val="15"/>
              </w:rPr>
              <w:t xml:space="preserve"> do opisu oddziaływań elektrycznych</w:t>
            </w:r>
          </w:p>
          <w:p w14:paraId="182E285E" w14:textId="0C380FDB" w:rsidR="00F603F6" w:rsidRPr="00660205" w:rsidRDefault="00F603F6" w:rsidP="00DE6FF7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wymienia źródła wysokiego napięcia używane</w:t>
            </w:r>
            <w:r>
              <w:rPr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z w:val="15"/>
                <w:szCs w:val="15"/>
              </w:rPr>
              <w:t>doświadczeniach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>elektrostatyki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opisuje zasady bezpiecznego korzystania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>nich</w:t>
            </w:r>
          </w:p>
          <w:p w14:paraId="58105B0D" w14:textId="678CA40B" w:rsidR="00F603F6" w:rsidRPr="00660205" w:rsidRDefault="00F603F6" w:rsidP="00DE6FF7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 xml:space="preserve">posługuje się pojęciem </w:t>
            </w:r>
            <w:r w:rsidRPr="00660205">
              <w:rPr>
                <w:i/>
                <w:color w:val="000000"/>
                <w:sz w:val="15"/>
                <w:szCs w:val="15"/>
              </w:rPr>
              <w:t>linii pola elektrycznego</w:t>
            </w:r>
            <w:r w:rsidRPr="00660205">
              <w:rPr>
                <w:color w:val="000000"/>
                <w:sz w:val="15"/>
                <w:szCs w:val="15"/>
              </w:rPr>
              <w:t>; ilustruje graficznie pole elektryczne za pomocą linii pola, określa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zaznacza ich zwrot na schematycznych rysunkach</w:t>
            </w:r>
          </w:p>
          <w:p w14:paraId="0681E65B" w14:textId="04B5AA6A" w:rsidR="00F603F6" w:rsidRPr="00660205" w:rsidRDefault="00F603F6" w:rsidP="00DE6FF7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opisuje pole jednorodne; szkicuje linie pola jednorodnego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zaznacza ich zwrot; określa kierunek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zwrot sił elektrycznych na podstawie rysunku linii pola</w:t>
            </w:r>
          </w:p>
          <w:p w14:paraId="78EED130" w14:textId="383F0116" w:rsidR="00F603F6" w:rsidRPr="00660205" w:rsidRDefault="00F603F6" w:rsidP="00DE6FF7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 xml:space="preserve">opisuje kondensator jako 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urządzenie magazynujące energię</w:t>
            </w:r>
          </w:p>
          <w:p w14:paraId="2428A466" w14:textId="77777777" w:rsidR="00F603F6" w:rsidRPr="00660205" w:rsidRDefault="00F603F6" w:rsidP="00DE6FF7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wskazuje praktyczne zastosowania kondensatorów</w:t>
            </w:r>
          </w:p>
          <w:p w14:paraId="46379BEB" w14:textId="1E74E114" w:rsidR="00F603F6" w:rsidRPr="00660205" w:rsidRDefault="00F603F6" w:rsidP="00DE6FF7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przeprowadza doświadczenia, korzystając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>ich opisu:</w:t>
            </w:r>
          </w:p>
          <w:p w14:paraId="5E656F6B" w14:textId="1C680180" w:rsidR="00F603F6" w:rsidRPr="00660205" w:rsidRDefault="00F603F6" w:rsidP="00DE6FF7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 xml:space="preserve">bada 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oddziaływanie ciała naelektryzowanego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ciał elektrycznie obojętnych</w:t>
            </w:r>
          </w:p>
          <w:p w14:paraId="74704F08" w14:textId="77777777" w:rsidR="00F603F6" w:rsidRPr="00660205" w:rsidRDefault="00F603F6" w:rsidP="00DE6FF7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b/>
                <w:bCs/>
                <w:color w:val="000000"/>
                <w:sz w:val="15"/>
                <w:szCs w:val="15"/>
              </w:rPr>
              <w:t>doświadczalnie ilustruje pole elektryczne oraz układ linii pola wokół przewodnika</w:t>
            </w:r>
            <w:r w:rsidRPr="00660205">
              <w:rPr>
                <w:color w:val="000000"/>
                <w:sz w:val="15"/>
                <w:szCs w:val="15"/>
              </w:rPr>
              <w:t xml:space="preserve"> </w:t>
            </w:r>
          </w:p>
          <w:p w14:paraId="1394ED14" w14:textId="5B1B21EC" w:rsidR="00F603F6" w:rsidRPr="00660205" w:rsidRDefault="00F603F6" w:rsidP="00DE6FF7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bada rozkład ładunków</w:t>
            </w:r>
            <w:r>
              <w:rPr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z w:val="15"/>
                <w:szCs w:val="15"/>
              </w:rPr>
              <w:t>przewodniku</w:t>
            </w:r>
          </w:p>
          <w:p w14:paraId="5357E5D1" w14:textId="5BEC37C9" w:rsidR="00F603F6" w:rsidRPr="00660205" w:rsidRDefault="00F603F6" w:rsidP="00DE6FF7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b/>
                <w:bCs/>
                <w:color w:val="000000"/>
                <w:sz w:val="15"/>
                <w:szCs w:val="15"/>
              </w:rPr>
              <w:t>doświadczalnie demonstruje przekaz energii podczas rozładowywania się kondensatora (</w:t>
            </w:r>
            <w:r>
              <w:rPr>
                <w:b/>
                <w:bCs/>
                <w:color w:val="000000"/>
                <w:sz w:val="15"/>
                <w:szCs w:val="15"/>
              </w:rPr>
              <w:t>np.  </w:t>
            </w:r>
            <w:r w:rsidRPr="00660205">
              <w:rPr>
                <w:b/>
                <w:bCs/>
                <w:color w:val="000000"/>
                <w:sz w:val="15"/>
                <w:szCs w:val="15"/>
              </w:rPr>
              <w:t xml:space="preserve"> lampa błyskowa, przeskok iskry)</w:t>
            </w:r>
            <w:r w:rsidRPr="00660205">
              <w:rPr>
                <w:color w:val="000000"/>
                <w:sz w:val="15"/>
                <w:szCs w:val="15"/>
              </w:rPr>
              <w:t>;</w:t>
            </w:r>
          </w:p>
          <w:p w14:paraId="6E185CB0" w14:textId="068FEEA0" w:rsidR="00F603F6" w:rsidRPr="00660205" w:rsidRDefault="00F603F6" w:rsidP="00DE6FF7">
            <w:pPr>
              <w:spacing w:line="276" w:lineRule="auto"/>
              <w:ind w:left="164"/>
              <w:rPr>
                <w:color w:val="000000"/>
                <w:spacing w:val="-2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przedstawia, opisuje, analizuje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 xml:space="preserve">wyjaśnia wyniki obserwacji lub doświadczenia, </w:t>
            </w:r>
            <w:r w:rsidRPr="00660205">
              <w:rPr>
                <w:color w:val="000000"/>
                <w:spacing w:val="-6"/>
                <w:sz w:val="15"/>
                <w:szCs w:val="15"/>
              </w:rPr>
              <w:t xml:space="preserve">formułuje 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>wnioski</w:t>
            </w:r>
          </w:p>
          <w:p w14:paraId="37A8BD01" w14:textId="53B6EED9" w:rsidR="00F603F6" w:rsidRPr="00660205" w:rsidRDefault="00F603F6" w:rsidP="00DE6FF7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pacing w:val="-6"/>
                <w:sz w:val="15"/>
                <w:szCs w:val="15"/>
              </w:rPr>
            </w:pPr>
            <w:r w:rsidRPr="00660205">
              <w:rPr>
                <w:color w:val="000000"/>
                <w:spacing w:val="-6"/>
                <w:sz w:val="15"/>
                <w:szCs w:val="15"/>
              </w:rPr>
              <w:t>rozwiązuje typowe zadania lub problemy</w:t>
            </w:r>
            <w:r w:rsidRPr="00660205">
              <w:rPr>
                <w:color w:val="000000"/>
                <w:sz w:val="15"/>
                <w:szCs w:val="15"/>
              </w:rPr>
              <w:t xml:space="preserve"> dotyczące treści rozdziału</w:t>
            </w:r>
            <w:r w:rsidRPr="00660205">
              <w:rPr>
                <w:i/>
                <w:iCs/>
                <w:color w:val="000000"/>
                <w:spacing w:val="-6"/>
                <w:sz w:val="15"/>
                <w:szCs w:val="15"/>
              </w:rPr>
              <w:t xml:space="preserve"> </w:t>
            </w:r>
            <w:r w:rsidRPr="00660205">
              <w:rPr>
                <w:i/>
                <w:iCs/>
                <w:color w:val="000000"/>
                <w:sz w:val="15"/>
                <w:szCs w:val="15"/>
              </w:rPr>
              <w:t>Elektrostatyka</w:t>
            </w:r>
            <w:r w:rsidRPr="00660205">
              <w:rPr>
                <w:color w:val="000000"/>
                <w:sz w:val="15"/>
                <w:szCs w:val="15"/>
              </w:rPr>
              <w:t>,</w:t>
            </w:r>
            <w:r>
              <w:rPr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szczególności:</w:t>
            </w:r>
          </w:p>
          <w:p w14:paraId="5F67ACF2" w14:textId="65697647" w:rsidR="00F603F6" w:rsidRPr="00660205" w:rsidRDefault="00F603F6" w:rsidP="00DE6FF7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pacing w:val="-4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dotyczące ładunków elektrycznych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oddziaływań ciał naelektryzowanych</w:t>
            </w:r>
          </w:p>
          <w:p w14:paraId="2762BB19" w14:textId="568C84CF" w:rsidR="00F603F6" w:rsidRPr="00660205" w:rsidRDefault="00F603F6" w:rsidP="00DE6FF7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snapToGrid w:val="0"/>
                <w:color w:val="000000"/>
                <w:sz w:val="15"/>
                <w:szCs w:val="15"/>
              </w:rPr>
              <w:t>związane</w:t>
            </w:r>
            <w:r>
              <w:rPr>
                <w:snapToGrid w:val="0"/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snapToGrid w:val="0"/>
                <w:color w:val="000000"/>
                <w:sz w:val="15"/>
                <w:szCs w:val="15"/>
              </w:rPr>
              <w:t xml:space="preserve">obliczaniem ładunku </w:t>
            </w:r>
            <w:r w:rsidRPr="00660205">
              <w:rPr>
                <w:color w:val="000000"/>
                <w:sz w:val="15"/>
                <w:szCs w:val="15"/>
              </w:rPr>
              <w:t>naelektryzowanych ciał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wykorzystaniem zasady zachowania ładunku</w:t>
            </w:r>
          </w:p>
          <w:p w14:paraId="11B0793D" w14:textId="2A479F29" w:rsidR="00F603F6" w:rsidRPr="00E72A35" w:rsidRDefault="00F603F6" w:rsidP="00DE6FF7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  <w:highlight w:val="lightGray"/>
              </w:rPr>
            </w:pPr>
            <w:r w:rsidRPr="00E72A35">
              <w:rPr>
                <w:color w:val="000000"/>
                <w:sz w:val="15"/>
                <w:szCs w:val="15"/>
                <w:highlight w:val="lightGray"/>
              </w:rPr>
              <w:t>związane z wykorzystaniem prawa Coulomba</w:t>
            </w:r>
          </w:p>
          <w:p w14:paraId="3A27D3C1" w14:textId="748D900C" w:rsidR="00F603F6" w:rsidRPr="00660205" w:rsidRDefault="00F603F6" w:rsidP="00DE6FF7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pacing w:val="-4"/>
                <w:sz w:val="15"/>
                <w:szCs w:val="15"/>
              </w:rPr>
            </w:pPr>
            <w:r w:rsidRPr="00660205">
              <w:rPr>
                <w:snapToGrid w:val="0"/>
                <w:color w:val="000000"/>
                <w:spacing w:val="-4"/>
                <w:sz w:val="15"/>
                <w:szCs w:val="15"/>
              </w:rPr>
              <w:t>związane</w:t>
            </w:r>
            <w:r>
              <w:rPr>
                <w:snapToGrid w:val="0"/>
                <w:color w:val="000000"/>
                <w:spacing w:val="-4"/>
                <w:sz w:val="15"/>
                <w:szCs w:val="15"/>
              </w:rPr>
              <w:t xml:space="preserve"> z </w:t>
            </w:r>
            <w:r w:rsidRPr="00660205">
              <w:rPr>
                <w:snapToGrid w:val="0"/>
                <w:color w:val="000000"/>
                <w:spacing w:val="-4"/>
                <w:sz w:val="15"/>
                <w:szCs w:val="15"/>
              </w:rPr>
              <w:t>opisem pola elektrycznego</w:t>
            </w:r>
          </w:p>
          <w:p w14:paraId="24F36E9A" w14:textId="11E990C7" w:rsidR="00F603F6" w:rsidRPr="00660205" w:rsidRDefault="00F603F6" w:rsidP="00DE6FF7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snapToGrid w:val="0"/>
                <w:color w:val="000000"/>
                <w:sz w:val="15"/>
                <w:szCs w:val="15"/>
              </w:rPr>
              <w:t>związane</w:t>
            </w:r>
            <w:r>
              <w:rPr>
                <w:snapToGrid w:val="0"/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>rozkładem ładunków</w:t>
            </w:r>
            <w:r>
              <w:rPr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z w:val="15"/>
                <w:szCs w:val="15"/>
              </w:rPr>
              <w:t>przewodnikach;</w:t>
            </w:r>
          </w:p>
          <w:p w14:paraId="29E6DB78" w14:textId="3C2054CE" w:rsidR="00F603F6" w:rsidRPr="00660205" w:rsidRDefault="00F603F6" w:rsidP="00DE6FF7">
            <w:pPr>
              <w:spacing w:line="276" w:lineRule="auto"/>
              <w:ind w:left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posługuje się kartą wybranych wzorów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stałych oraz kalkulatorem; tworzy teksty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rysunki schematyczne</w:t>
            </w:r>
            <w:r>
              <w:rPr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z w:val="15"/>
                <w:szCs w:val="15"/>
              </w:rPr>
              <w:t xml:space="preserve">celu zilustrowania zjawiska bądź problemu, prowadzi obliczenia 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szacunkowe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poddaje analizie otrzymany</w:t>
            </w:r>
            <w:r w:rsidRPr="00660205">
              <w:rPr>
                <w:color w:val="000000"/>
                <w:sz w:val="15"/>
                <w:szCs w:val="15"/>
              </w:rPr>
              <w:t xml:space="preserve"> wynik; uzasadnia odpowiedzi</w:t>
            </w:r>
          </w:p>
          <w:p w14:paraId="187E560D" w14:textId="716D79F3" w:rsidR="00F603F6" w:rsidRPr="00660205" w:rsidRDefault="00F603F6" w:rsidP="00DE6FF7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pacing w:val="-4"/>
                <w:sz w:val="15"/>
                <w:szCs w:val="15"/>
              </w:rPr>
              <w:t>dokonuje syntezy wiedzy</w:t>
            </w:r>
            <w:r>
              <w:rPr>
                <w:color w:val="000000"/>
                <w:spacing w:val="-4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>elektrostatyki;</w:t>
            </w:r>
            <w:r w:rsidRPr="00660205">
              <w:rPr>
                <w:color w:val="000000"/>
                <w:sz w:val="15"/>
                <w:szCs w:val="15"/>
              </w:rPr>
              <w:t xml:space="preserve"> przedstawia najważniejsze pojęcia, zasady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zależności</w:t>
            </w:r>
          </w:p>
          <w:p w14:paraId="3773C784" w14:textId="5F5F967F" w:rsidR="00F603F6" w:rsidRPr="00660205" w:rsidRDefault="00F603F6" w:rsidP="00DE6FF7">
            <w:pPr>
              <w:pStyle w:val="TableParagraph"/>
              <w:numPr>
                <w:ilvl w:val="0"/>
                <w:numId w:val="1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164" w:hanging="164"/>
              <w:rPr>
                <w:color w:val="221F1F"/>
                <w:w w:val="105"/>
                <w:sz w:val="15"/>
                <w:szCs w:val="15"/>
              </w:rPr>
            </w:pPr>
            <w:r w:rsidRPr="00660205">
              <w:rPr>
                <w:color w:val="000000"/>
                <w:spacing w:val="-4"/>
                <w:sz w:val="15"/>
                <w:szCs w:val="15"/>
              </w:rPr>
              <w:t>analizuje przedstawione materiały źródłowe,</w:t>
            </w:r>
            <w:r>
              <w:rPr>
                <w:color w:val="000000"/>
                <w:spacing w:val="-4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 xml:space="preserve">tym </w:t>
            </w:r>
            <w:r w:rsidRPr="00660205">
              <w:rPr>
                <w:color w:val="000000"/>
                <w:sz w:val="15"/>
                <w:szCs w:val="15"/>
              </w:rPr>
              <w:t>teksty popularnonaukowe lub zaczerpnięte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>internetu, dotyczące treści rozdziału</w:t>
            </w:r>
            <w:r w:rsidRPr="00660205">
              <w:rPr>
                <w:i/>
                <w:iCs/>
                <w:color w:val="000000"/>
                <w:sz w:val="15"/>
                <w:szCs w:val="15"/>
              </w:rPr>
              <w:t xml:space="preserve"> Elektrostatyka</w:t>
            </w:r>
            <w:r w:rsidRPr="00660205">
              <w:rPr>
                <w:color w:val="000000"/>
                <w:sz w:val="15"/>
                <w:szCs w:val="15"/>
              </w:rPr>
              <w:t>,</w:t>
            </w:r>
            <w:r>
              <w:rPr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z w:val="15"/>
                <w:szCs w:val="15"/>
              </w:rPr>
              <w:t xml:space="preserve">szczególności: 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>ładunków elektrycznych</w:t>
            </w:r>
            <w:r>
              <w:rPr>
                <w:color w:val="000000"/>
                <w:spacing w:val="-4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oddziaływań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 xml:space="preserve"> elektrostatycznych,</w:t>
            </w:r>
            <w:r w:rsidRPr="00660205">
              <w:rPr>
                <w:color w:val="000000"/>
                <w:spacing w:val="-6"/>
                <w:sz w:val="15"/>
                <w:szCs w:val="15"/>
              </w:rPr>
              <w:t xml:space="preserve"> </w:t>
            </w:r>
            <w:r w:rsidRPr="00660205">
              <w:rPr>
                <w:rFonts w:eastAsia="Calibri"/>
                <w:color w:val="000000"/>
                <w:sz w:val="15"/>
                <w:szCs w:val="15"/>
                <w:lang w:eastAsia="en-US"/>
              </w:rPr>
              <w:t>rozkładu ładunków</w:t>
            </w:r>
            <w:r>
              <w:rPr>
                <w:rFonts w:eastAsia="Calibri"/>
                <w:color w:val="000000"/>
                <w:sz w:val="15"/>
                <w:szCs w:val="15"/>
                <w:lang w:eastAsia="en-US"/>
              </w:rPr>
              <w:t xml:space="preserve"> w </w:t>
            </w:r>
            <w:r w:rsidRPr="00660205">
              <w:rPr>
                <w:rFonts w:eastAsia="Calibri"/>
                <w:color w:val="000000"/>
                <w:sz w:val="15"/>
                <w:szCs w:val="15"/>
                <w:lang w:eastAsia="en-US"/>
              </w:rPr>
              <w:t>przewodnikach</w:t>
            </w:r>
            <w:r w:rsidRPr="00660205">
              <w:rPr>
                <w:color w:val="000000"/>
                <w:spacing w:val="-6"/>
                <w:sz w:val="15"/>
                <w:szCs w:val="15"/>
              </w:rPr>
              <w:t xml:space="preserve"> oraz 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>kondensatorów;</w:t>
            </w:r>
            <w:r w:rsidRPr="00660205">
              <w:rPr>
                <w:color w:val="000000"/>
                <w:sz w:val="15"/>
                <w:szCs w:val="15"/>
              </w:rPr>
              <w:t xml:space="preserve"> 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>przedstawia</w:t>
            </w:r>
            <w:r w:rsidRPr="00660205">
              <w:rPr>
                <w:color w:val="000000"/>
                <w:sz w:val="15"/>
                <w:szCs w:val="15"/>
              </w:rPr>
              <w:t xml:space="preserve"> własnymi słowami główne tezy; posługuje się informacjami pochodzącymi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tych materiałów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 xml:space="preserve">wykorzystuje je do rozwiązywania zadań </w:t>
            </w:r>
          </w:p>
        </w:tc>
        <w:tc>
          <w:tcPr>
            <w:tcW w:w="1085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115CC2D7" w14:textId="77777777" w:rsidR="00F603F6" w:rsidRPr="00660205" w:rsidRDefault="00F603F6" w:rsidP="00660205">
            <w:pPr>
              <w:spacing w:line="276" w:lineRule="auto"/>
              <w:rPr>
                <w:b/>
                <w:bCs/>
                <w:color w:val="000000"/>
                <w:sz w:val="15"/>
                <w:szCs w:val="15"/>
              </w:rPr>
            </w:pPr>
            <w:r w:rsidRPr="00660205">
              <w:rPr>
                <w:b/>
                <w:bCs/>
                <w:color w:val="000000"/>
                <w:sz w:val="15"/>
                <w:szCs w:val="15"/>
              </w:rPr>
              <w:t>Uczeń:</w:t>
            </w:r>
          </w:p>
          <w:p w14:paraId="2EAB6F79" w14:textId="74899225" w:rsidR="00F603F6" w:rsidRPr="00660205" w:rsidRDefault="00F603F6" w:rsidP="00DE6FF7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opisuje na wybranych przykładach praktyczne wykorzystanie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 xml:space="preserve"> oddziaływań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 xml:space="preserve"> elektrostatycznych (</w:t>
            </w:r>
            <w:r>
              <w:rPr>
                <w:color w:val="000000"/>
                <w:spacing w:val="-4"/>
                <w:sz w:val="15"/>
                <w:szCs w:val="15"/>
              </w:rPr>
              <w:t>np.  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 xml:space="preserve"> kserograf,</w:t>
            </w:r>
            <w:r>
              <w:rPr>
                <w:color w:val="000000"/>
                <w:spacing w:val="-4"/>
                <w:sz w:val="15"/>
                <w:szCs w:val="15"/>
              </w:rPr>
              <w:t xml:space="preserve"> </w:t>
            </w:r>
            <w:r w:rsidRPr="00660205">
              <w:rPr>
                <w:color w:val="000000"/>
                <w:sz w:val="15"/>
                <w:szCs w:val="15"/>
              </w:rPr>
              <w:t>drukarka laserowa)</w:t>
            </w:r>
          </w:p>
          <w:p w14:paraId="01E045BC" w14:textId="77777777" w:rsidR="00F603F6" w:rsidRPr="00660205" w:rsidRDefault="00F603F6" w:rsidP="00DE6FF7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wyjaśnia mechanizm przyciągania ciała elektrycznie obojętnego (przewodnika lub izolatora) przez ciało naelektryzowane</w:t>
            </w:r>
          </w:p>
          <w:p w14:paraId="442122BA" w14:textId="311E7C44" w:rsidR="00F603F6" w:rsidRPr="00660205" w:rsidRDefault="00F603F6" w:rsidP="00DE6FF7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pacing w:val="-2"/>
                <w:sz w:val="15"/>
                <w:szCs w:val="15"/>
              </w:rPr>
              <w:t>wyjaśnia działanie</w:t>
            </w:r>
            <w:r w:rsidRPr="00660205">
              <w:rPr>
                <w:color w:val="000000"/>
                <w:sz w:val="15"/>
                <w:szCs w:val="15"/>
              </w:rPr>
              <w:t xml:space="preserve"> kondensatora jako 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urządzenia magazynującego energię</w:t>
            </w:r>
          </w:p>
          <w:p w14:paraId="463E1176" w14:textId="2C2A1C8A" w:rsidR="00F603F6" w:rsidRPr="00660205" w:rsidRDefault="00F603F6" w:rsidP="00DE6FF7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omawia na wybranych przykładach (</w:t>
            </w:r>
            <w:r>
              <w:rPr>
                <w:color w:val="000000"/>
                <w:sz w:val="15"/>
                <w:szCs w:val="15"/>
              </w:rPr>
              <w:t>np.  </w:t>
            </w:r>
            <w:r w:rsidRPr="00660205">
              <w:rPr>
                <w:color w:val="000000"/>
                <w:sz w:val="15"/>
                <w:szCs w:val="15"/>
              </w:rPr>
              <w:t xml:space="preserve"> lampy błyskowej, defibrylatora) praktyczne zastosowania kondensatorów; omawia wykorzystanie superkondensatorów</w:t>
            </w:r>
          </w:p>
          <w:p w14:paraId="5630B82E" w14:textId="1577EFAF" w:rsidR="00F603F6" w:rsidRPr="00660205" w:rsidRDefault="00F603F6" w:rsidP="00DE6FF7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wykorzystuje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 xml:space="preserve"> </w:t>
            </w:r>
            <w:r w:rsidRPr="00660205">
              <w:rPr>
                <w:color w:val="000000"/>
                <w:sz w:val="15"/>
                <w:szCs w:val="15"/>
              </w:rPr>
              <w:t xml:space="preserve">informacje dotyczące 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>kondensatorów</w:t>
            </w:r>
            <w:r w:rsidRPr="00660205">
              <w:rPr>
                <w:color w:val="000000"/>
                <w:sz w:val="15"/>
                <w:szCs w:val="15"/>
              </w:rPr>
              <w:t xml:space="preserve"> do rozwiązywania zadań lub problemów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wyjaśniania zjawisk</w:t>
            </w:r>
          </w:p>
          <w:p w14:paraId="26168E29" w14:textId="24F9BCD8" w:rsidR="00F603F6" w:rsidRPr="00660205" w:rsidRDefault="00F603F6" w:rsidP="00DE6FF7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rozwiązuje złożone (typowe) zadania lub problemy dotyczące treści rozdziału</w:t>
            </w:r>
            <w:r w:rsidRPr="00660205">
              <w:rPr>
                <w:i/>
                <w:iCs/>
                <w:color w:val="000000"/>
                <w:spacing w:val="-6"/>
                <w:sz w:val="15"/>
                <w:szCs w:val="15"/>
              </w:rPr>
              <w:t xml:space="preserve"> </w:t>
            </w:r>
            <w:r w:rsidRPr="00660205">
              <w:rPr>
                <w:i/>
                <w:iCs/>
                <w:color w:val="000000"/>
                <w:sz w:val="15"/>
                <w:szCs w:val="15"/>
              </w:rPr>
              <w:t>Elektrostatyka</w:t>
            </w:r>
            <w:r w:rsidRPr="00660205">
              <w:rPr>
                <w:color w:val="000000"/>
                <w:sz w:val="15"/>
                <w:szCs w:val="15"/>
              </w:rPr>
              <w:t>,</w:t>
            </w:r>
            <w:r>
              <w:rPr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z w:val="15"/>
                <w:szCs w:val="15"/>
              </w:rPr>
              <w:t xml:space="preserve">szczególności: </w:t>
            </w:r>
          </w:p>
          <w:p w14:paraId="4A587F61" w14:textId="0BA90045" w:rsidR="00F603F6" w:rsidRPr="00E72A35" w:rsidRDefault="00F603F6" w:rsidP="00DE6FF7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  <w:highlight w:val="lightGray"/>
              </w:rPr>
            </w:pPr>
            <w:r w:rsidRPr="00E72A35">
              <w:rPr>
                <w:snapToGrid w:val="0"/>
                <w:color w:val="000000"/>
                <w:sz w:val="15"/>
                <w:szCs w:val="15"/>
                <w:highlight w:val="lightGray"/>
              </w:rPr>
              <w:t>związane z </w:t>
            </w:r>
            <w:r w:rsidRPr="00E72A35">
              <w:rPr>
                <w:snapToGrid w:val="0"/>
                <w:color w:val="000000"/>
                <w:spacing w:val="-4"/>
                <w:sz w:val="15"/>
                <w:szCs w:val="15"/>
                <w:highlight w:val="lightGray"/>
              </w:rPr>
              <w:t xml:space="preserve">wykorzystaniem </w:t>
            </w:r>
            <w:r w:rsidRPr="00E72A35">
              <w:rPr>
                <w:color w:val="000000"/>
                <w:sz w:val="15"/>
                <w:szCs w:val="15"/>
                <w:highlight w:val="lightGray"/>
              </w:rPr>
              <w:t>prawa Coulomba</w:t>
            </w:r>
          </w:p>
          <w:p w14:paraId="401B86D4" w14:textId="4D39CACF" w:rsidR="00F603F6" w:rsidRPr="00660205" w:rsidRDefault="00F603F6" w:rsidP="00DE6FF7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snapToGrid w:val="0"/>
                <w:color w:val="000000"/>
                <w:sz w:val="15"/>
                <w:szCs w:val="15"/>
              </w:rPr>
              <w:t>związane</w:t>
            </w:r>
            <w:r>
              <w:rPr>
                <w:snapToGrid w:val="0"/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snapToGrid w:val="0"/>
                <w:color w:val="000000"/>
                <w:sz w:val="15"/>
                <w:szCs w:val="15"/>
              </w:rPr>
              <w:t>opisem pola elektrycznego</w:t>
            </w:r>
          </w:p>
          <w:p w14:paraId="7B103DA4" w14:textId="57FF52B0" w:rsidR="00F603F6" w:rsidRPr="00660205" w:rsidRDefault="00F603F6" w:rsidP="00DE6FF7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snapToGrid w:val="0"/>
                <w:color w:val="000000"/>
                <w:sz w:val="15"/>
                <w:szCs w:val="15"/>
              </w:rPr>
              <w:t>związane</w:t>
            </w:r>
            <w:r>
              <w:rPr>
                <w:snapToGrid w:val="0"/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>rozkładem ładunków</w:t>
            </w:r>
            <w:r>
              <w:rPr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z w:val="15"/>
                <w:szCs w:val="15"/>
              </w:rPr>
              <w:t>przewodnikach</w:t>
            </w:r>
          </w:p>
          <w:p w14:paraId="3919B97C" w14:textId="77777777" w:rsidR="00F603F6" w:rsidRPr="00660205" w:rsidRDefault="00F603F6" w:rsidP="00DE6FF7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 xml:space="preserve">dotyczące kondensatorów; </w:t>
            </w:r>
          </w:p>
          <w:p w14:paraId="2AED9C18" w14:textId="77777777" w:rsidR="00F603F6" w:rsidRPr="00660205" w:rsidRDefault="00F603F6" w:rsidP="00DE6FF7">
            <w:pPr>
              <w:spacing w:line="276" w:lineRule="auto"/>
              <w:ind w:left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uzasadnia odpowiedzi</w:t>
            </w:r>
          </w:p>
          <w:p w14:paraId="788A1A95" w14:textId="7C636FA7" w:rsidR="00F603F6" w:rsidRPr="00660205" w:rsidRDefault="00F603F6" w:rsidP="00DE6FF7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przeprowadza doświadczenia, korzystając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 xml:space="preserve">ich opisów: </w:t>
            </w:r>
          </w:p>
          <w:p w14:paraId="652ACC79" w14:textId="77777777" w:rsidR="00F603F6" w:rsidRPr="00660205" w:rsidRDefault="00F603F6" w:rsidP="00DE6FF7">
            <w:pPr>
              <w:widowControl/>
              <w:numPr>
                <w:ilvl w:val="0"/>
                <w:numId w:val="21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 xml:space="preserve">bada 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znak ładunku naelektryzowanych ciał</w:t>
            </w:r>
          </w:p>
          <w:p w14:paraId="35F33206" w14:textId="1A21DD76" w:rsidR="00F603F6" w:rsidRPr="00660205" w:rsidRDefault="00F603F6" w:rsidP="00DE6FF7">
            <w:pPr>
              <w:widowControl/>
              <w:numPr>
                <w:ilvl w:val="0"/>
                <w:numId w:val="21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buduje elektroskop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wykorzystuje go do przeprowadzenia doświadczenia, opisuje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wyjaśnia wyniki obserwacji</w:t>
            </w:r>
          </w:p>
          <w:p w14:paraId="2BBC9DC8" w14:textId="107CF3FC" w:rsidR="00F603F6" w:rsidRPr="00660205" w:rsidRDefault="00F603F6" w:rsidP="00DE6FF7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poszukuje materiałów źródłowych,</w:t>
            </w:r>
            <w:r>
              <w:rPr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z w:val="15"/>
                <w:szCs w:val="15"/>
              </w:rPr>
              <w:t xml:space="preserve">tym tekstów popularnonaukowych, dotyczących treści </w:t>
            </w:r>
            <w:r w:rsidRPr="00660205">
              <w:rPr>
                <w:color w:val="000000"/>
                <w:spacing w:val="-6"/>
                <w:sz w:val="15"/>
                <w:szCs w:val="15"/>
              </w:rPr>
              <w:t xml:space="preserve">rozdziału </w:t>
            </w:r>
            <w:r w:rsidRPr="00660205">
              <w:rPr>
                <w:i/>
                <w:iCs/>
                <w:color w:val="000000"/>
                <w:sz w:val="15"/>
                <w:szCs w:val="15"/>
              </w:rPr>
              <w:t>Elektrostatyka</w:t>
            </w:r>
            <w:r w:rsidRPr="00660205">
              <w:rPr>
                <w:color w:val="000000"/>
                <w:sz w:val="15"/>
                <w:szCs w:val="15"/>
              </w:rPr>
              <w:t>,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analizuje je; posługuje się informacjami pochodzącymi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tych materiałów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wykorzystuje je do rozwiązywania zadań lub problemów</w:t>
            </w:r>
          </w:p>
          <w:p w14:paraId="38575CCC" w14:textId="18CC49A9" w:rsidR="00F603F6" w:rsidRPr="00660205" w:rsidRDefault="00F603F6" w:rsidP="00DE6FF7">
            <w:pPr>
              <w:pStyle w:val="TableParagraph"/>
              <w:numPr>
                <w:ilvl w:val="0"/>
                <w:numId w:val="19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164" w:hanging="164"/>
              <w:rPr>
                <w:color w:val="221F1F"/>
                <w:w w:val="105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realizuje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prezentuje opisany</w:t>
            </w:r>
            <w:r>
              <w:rPr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z w:val="15"/>
                <w:szCs w:val="15"/>
              </w:rPr>
              <w:t>podręczniku projekt</w:t>
            </w:r>
            <w:r w:rsidRPr="00660205">
              <w:rPr>
                <w:i/>
                <w:iCs/>
                <w:color w:val="000000"/>
                <w:sz w:val="15"/>
                <w:szCs w:val="15"/>
              </w:rPr>
              <w:t xml:space="preserve"> </w:t>
            </w:r>
            <w:r w:rsidR="00F8205D">
              <w:rPr>
                <w:i/>
                <w:iCs/>
                <w:color w:val="000000"/>
                <w:sz w:val="15"/>
                <w:szCs w:val="15"/>
              </w:rPr>
              <w:t>Elektrofiltry</w:t>
            </w:r>
            <w:r w:rsidRPr="00660205">
              <w:rPr>
                <w:color w:val="000000"/>
                <w:sz w:val="15"/>
                <w:szCs w:val="15"/>
              </w:rPr>
              <w:t>; prezentuje wyniki doświadczeń domowych; formułuje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weryfikuje hipotezy</w:t>
            </w:r>
          </w:p>
        </w:tc>
        <w:tc>
          <w:tcPr>
            <w:tcW w:w="1007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495A4631" w14:textId="77777777" w:rsidR="00F603F6" w:rsidRPr="00B4491D" w:rsidRDefault="00F603F6" w:rsidP="00660205">
            <w:pPr>
              <w:rPr>
                <w:b/>
                <w:color w:val="000000"/>
                <w:sz w:val="15"/>
                <w:szCs w:val="15"/>
              </w:rPr>
            </w:pPr>
            <w:r w:rsidRPr="00B4491D">
              <w:rPr>
                <w:b/>
                <w:color w:val="000000"/>
                <w:sz w:val="15"/>
                <w:szCs w:val="15"/>
              </w:rPr>
              <w:t>Uczeń:</w:t>
            </w:r>
          </w:p>
          <w:p w14:paraId="2743B11A" w14:textId="4817090A" w:rsidR="00F603F6" w:rsidRPr="00660205" w:rsidRDefault="00F603F6" w:rsidP="00DE6FF7">
            <w:pPr>
              <w:widowControl/>
              <w:numPr>
                <w:ilvl w:val="0"/>
                <w:numId w:val="22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 xml:space="preserve">rozwiązuje złożone zadania lub problemy dotyczące treści rozdziału </w:t>
            </w:r>
            <w:r w:rsidRPr="00660205">
              <w:rPr>
                <w:i/>
                <w:iCs/>
                <w:color w:val="000000"/>
                <w:sz w:val="15"/>
                <w:szCs w:val="15"/>
              </w:rPr>
              <w:t>Elektrostatyka</w:t>
            </w:r>
            <w:r w:rsidRPr="00660205">
              <w:rPr>
                <w:snapToGrid w:val="0"/>
                <w:color w:val="000000"/>
                <w:sz w:val="15"/>
                <w:szCs w:val="15"/>
              </w:rPr>
              <w:t>,</w:t>
            </w:r>
            <w:r>
              <w:rPr>
                <w:snapToGrid w:val="0"/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snapToGrid w:val="0"/>
                <w:color w:val="000000"/>
                <w:sz w:val="15"/>
                <w:szCs w:val="15"/>
              </w:rPr>
              <w:t>szczeg</w:t>
            </w:r>
            <w:r w:rsidRPr="00660205">
              <w:rPr>
                <w:color w:val="000000"/>
                <w:sz w:val="15"/>
                <w:szCs w:val="15"/>
              </w:rPr>
              <w:t>ó</w:t>
            </w:r>
            <w:r w:rsidRPr="00660205">
              <w:rPr>
                <w:snapToGrid w:val="0"/>
                <w:color w:val="000000"/>
                <w:sz w:val="15"/>
                <w:szCs w:val="15"/>
              </w:rPr>
              <w:t>lno</w:t>
            </w:r>
            <w:r w:rsidRPr="00660205">
              <w:rPr>
                <w:color w:val="000000"/>
                <w:sz w:val="15"/>
                <w:szCs w:val="15"/>
              </w:rPr>
              <w:t>ś</w:t>
            </w:r>
            <w:r w:rsidRPr="00660205">
              <w:rPr>
                <w:snapToGrid w:val="0"/>
                <w:color w:val="000000"/>
                <w:sz w:val="15"/>
                <w:szCs w:val="15"/>
              </w:rPr>
              <w:t>ci</w:t>
            </w:r>
            <w:r w:rsidRPr="00660205">
              <w:rPr>
                <w:color w:val="000000"/>
                <w:sz w:val="15"/>
                <w:szCs w:val="15"/>
              </w:rPr>
              <w:t xml:space="preserve">: </w:t>
            </w:r>
          </w:p>
          <w:p w14:paraId="6AEDEA1D" w14:textId="24A52DCA" w:rsidR="00F603F6" w:rsidRPr="00E72A35" w:rsidRDefault="00F603F6" w:rsidP="00DE6FF7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  <w:highlight w:val="lightGray"/>
              </w:rPr>
            </w:pPr>
            <w:r w:rsidRPr="00E72A35">
              <w:rPr>
                <w:snapToGrid w:val="0"/>
                <w:color w:val="000000"/>
                <w:sz w:val="15"/>
                <w:szCs w:val="15"/>
                <w:highlight w:val="lightGray"/>
              </w:rPr>
              <w:t>związane z </w:t>
            </w:r>
            <w:r w:rsidRPr="00E72A35">
              <w:rPr>
                <w:snapToGrid w:val="0"/>
                <w:color w:val="000000"/>
                <w:spacing w:val="-4"/>
                <w:sz w:val="15"/>
                <w:szCs w:val="15"/>
                <w:highlight w:val="lightGray"/>
              </w:rPr>
              <w:t xml:space="preserve">wykorzystaniem </w:t>
            </w:r>
            <w:r w:rsidRPr="00E72A35">
              <w:rPr>
                <w:color w:val="000000"/>
                <w:sz w:val="15"/>
                <w:szCs w:val="15"/>
                <w:highlight w:val="lightGray"/>
              </w:rPr>
              <w:t>prawa Coulomba</w:t>
            </w:r>
          </w:p>
          <w:p w14:paraId="443B592A" w14:textId="28B0B1FF" w:rsidR="00F603F6" w:rsidRPr="00660205" w:rsidRDefault="00F603F6" w:rsidP="00DE6FF7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snapToGrid w:val="0"/>
                <w:color w:val="000000"/>
                <w:sz w:val="15"/>
                <w:szCs w:val="15"/>
              </w:rPr>
              <w:t>związane</w:t>
            </w:r>
            <w:r>
              <w:rPr>
                <w:snapToGrid w:val="0"/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snapToGrid w:val="0"/>
                <w:color w:val="000000"/>
                <w:sz w:val="15"/>
                <w:szCs w:val="15"/>
              </w:rPr>
              <w:t>opisem pola elektrycznego</w:t>
            </w:r>
          </w:p>
          <w:p w14:paraId="12AE644F" w14:textId="77777777" w:rsidR="00F603F6" w:rsidRPr="00660205" w:rsidRDefault="00F603F6" w:rsidP="00DE6FF7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dotyczące kondensatorów;</w:t>
            </w:r>
          </w:p>
          <w:p w14:paraId="474AE8D1" w14:textId="0D9231FE" w:rsidR="00F603F6" w:rsidRPr="00660205" w:rsidRDefault="00F603F6" w:rsidP="00DE6FF7">
            <w:pPr>
              <w:spacing w:line="276" w:lineRule="auto"/>
              <w:ind w:left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uzasadnia stwierdzenia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odpowiedzi</w:t>
            </w:r>
          </w:p>
          <w:p w14:paraId="4A652212" w14:textId="42DC2305" w:rsidR="00F603F6" w:rsidRPr="00660205" w:rsidRDefault="00F603F6" w:rsidP="00DE6FF7">
            <w:pPr>
              <w:pStyle w:val="TableParagraph"/>
              <w:numPr>
                <w:ilvl w:val="0"/>
                <w:numId w:val="39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164" w:hanging="164"/>
              <w:rPr>
                <w:color w:val="221F1F"/>
                <w:w w:val="105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realizuje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prezentuje własny projekt związany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>tematyką rozdziału</w:t>
            </w:r>
            <w:r w:rsidRPr="00660205">
              <w:rPr>
                <w:i/>
                <w:iCs/>
                <w:color w:val="000000"/>
                <w:sz w:val="15"/>
                <w:szCs w:val="15"/>
              </w:rPr>
              <w:t xml:space="preserve"> Elektrostatyka</w:t>
            </w:r>
            <w:r w:rsidRPr="00660205">
              <w:rPr>
                <w:color w:val="000000"/>
                <w:sz w:val="15"/>
                <w:szCs w:val="15"/>
              </w:rPr>
              <w:t xml:space="preserve"> (inny niż opisany</w:t>
            </w:r>
            <w:r>
              <w:rPr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z w:val="15"/>
                <w:szCs w:val="15"/>
              </w:rPr>
              <w:t>podręczniku); formułuje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weryfikuje hipotezy; planuje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 xml:space="preserve">modyfikuje przebieg doświadczenia </w:t>
            </w:r>
          </w:p>
        </w:tc>
        <w:tc>
          <w:tcPr>
            <w:tcW w:w="545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2D85DE67" w14:textId="77777777" w:rsidR="00F603F6" w:rsidRPr="00B4491D" w:rsidRDefault="00B4491D" w:rsidP="00660205">
            <w:pPr>
              <w:rPr>
                <w:b/>
                <w:color w:val="000000"/>
                <w:sz w:val="15"/>
                <w:szCs w:val="15"/>
              </w:rPr>
            </w:pPr>
            <w:r w:rsidRPr="00B4491D">
              <w:rPr>
                <w:b/>
                <w:color w:val="000000"/>
                <w:sz w:val="15"/>
                <w:szCs w:val="15"/>
              </w:rPr>
              <w:t>Uczeń:</w:t>
            </w:r>
          </w:p>
          <w:p w14:paraId="2BBA343D" w14:textId="7F88262B" w:rsidR="00B4491D" w:rsidRPr="00660205" w:rsidRDefault="00B4491D" w:rsidP="00B4491D">
            <w:pPr>
              <w:widowControl/>
              <w:numPr>
                <w:ilvl w:val="0"/>
                <w:numId w:val="22"/>
              </w:numPr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 xml:space="preserve">rozwiązuje nietypowe zadania lub problemy dotyczące treści rozdziału </w:t>
            </w:r>
            <w:r w:rsidRPr="00660205">
              <w:rPr>
                <w:i/>
                <w:iCs/>
                <w:color w:val="000000"/>
                <w:sz w:val="15"/>
                <w:szCs w:val="15"/>
              </w:rPr>
              <w:t>Elektrostatyka</w:t>
            </w:r>
            <w:r w:rsidRPr="00660205">
              <w:rPr>
                <w:snapToGrid w:val="0"/>
                <w:color w:val="000000"/>
                <w:sz w:val="15"/>
                <w:szCs w:val="15"/>
              </w:rPr>
              <w:t>,</w:t>
            </w:r>
            <w:r>
              <w:rPr>
                <w:snapToGrid w:val="0"/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snapToGrid w:val="0"/>
                <w:color w:val="000000"/>
                <w:sz w:val="15"/>
                <w:szCs w:val="15"/>
              </w:rPr>
              <w:t>szczeg</w:t>
            </w:r>
            <w:r w:rsidRPr="00660205">
              <w:rPr>
                <w:color w:val="000000"/>
                <w:sz w:val="15"/>
                <w:szCs w:val="15"/>
              </w:rPr>
              <w:t>ó</w:t>
            </w:r>
            <w:r w:rsidRPr="00660205">
              <w:rPr>
                <w:snapToGrid w:val="0"/>
                <w:color w:val="000000"/>
                <w:sz w:val="15"/>
                <w:szCs w:val="15"/>
              </w:rPr>
              <w:t>lno</w:t>
            </w:r>
            <w:r w:rsidRPr="00660205">
              <w:rPr>
                <w:color w:val="000000"/>
                <w:sz w:val="15"/>
                <w:szCs w:val="15"/>
              </w:rPr>
              <w:t>ś</w:t>
            </w:r>
            <w:r w:rsidRPr="00660205">
              <w:rPr>
                <w:snapToGrid w:val="0"/>
                <w:color w:val="000000"/>
                <w:sz w:val="15"/>
                <w:szCs w:val="15"/>
              </w:rPr>
              <w:t>ci</w:t>
            </w:r>
            <w:r w:rsidRPr="00660205">
              <w:rPr>
                <w:color w:val="000000"/>
                <w:sz w:val="15"/>
                <w:szCs w:val="15"/>
              </w:rPr>
              <w:t xml:space="preserve">: </w:t>
            </w:r>
          </w:p>
          <w:p w14:paraId="2172D783" w14:textId="77777777" w:rsidR="00B4491D" w:rsidRPr="00E72A35" w:rsidRDefault="00B4491D" w:rsidP="00B4491D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  <w:highlight w:val="lightGray"/>
              </w:rPr>
            </w:pPr>
            <w:r w:rsidRPr="00E72A35">
              <w:rPr>
                <w:snapToGrid w:val="0"/>
                <w:color w:val="000000"/>
                <w:sz w:val="15"/>
                <w:szCs w:val="15"/>
                <w:highlight w:val="lightGray"/>
              </w:rPr>
              <w:t>związane z </w:t>
            </w:r>
            <w:r w:rsidRPr="00E72A35">
              <w:rPr>
                <w:snapToGrid w:val="0"/>
                <w:color w:val="000000"/>
                <w:spacing w:val="-4"/>
                <w:sz w:val="15"/>
                <w:szCs w:val="15"/>
                <w:highlight w:val="lightGray"/>
              </w:rPr>
              <w:t xml:space="preserve">wykorzystaniem </w:t>
            </w:r>
            <w:r w:rsidRPr="00E72A35">
              <w:rPr>
                <w:color w:val="000000"/>
                <w:sz w:val="15"/>
                <w:szCs w:val="15"/>
                <w:highlight w:val="lightGray"/>
              </w:rPr>
              <w:t>prawa Coulomba</w:t>
            </w:r>
          </w:p>
          <w:p w14:paraId="4DC27DC7" w14:textId="77777777" w:rsidR="00B4491D" w:rsidRPr="00660205" w:rsidRDefault="00B4491D" w:rsidP="00B4491D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snapToGrid w:val="0"/>
                <w:color w:val="000000"/>
                <w:sz w:val="15"/>
                <w:szCs w:val="15"/>
              </w:rPr>
              <w:t>związane</w:t>
            </w:r>
            <w:r>
              <w:rPr>
                <w:snapToGrid w:val="0"/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snapToGrid w:val="0"/>
                <w:color w:val="000000"/>
                <w:sz w:val="15"/>
                <w:szCs w:val="15"/>
              </w:rPr>
              <w:t>opisem pola elektrycznego</w:t>
            </w:r>
          </w:p>
          <w:p w14:paraId="3960162F" w14:textId="252D3ABB" w:rsidR="00B4491D" w:rsidRPr="00660205" w:rsidRDefault="00B4491D" w:rsidP="00B4491D">
            <w:pPr>
              <w:widowControl/>
              <w:numPr>
                <w:ilvl w:val="0"/>
                <w:numId w:val="23"/>
              </w:numPr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dotyczące kondensatorów</w:t>
            </w:r>
          </w:p>
          <w:p w14:paraId="7EF5ADDA" w14:textId="4CA9EA14" w:rsidR="00B4491D" w:rsidRPr="00660205" w:rsidRDefault="00B4491D" w:rsidP="00B4491D">
            <w:pPr>
              <w:spacing w:line="276" w:lineRule="auto"/>
              <w:ind w:left="164"/>
              <w:rPr>
                <w:color w:val="000000"/>
                <w:sz w:val="15"/>
                <w:szCs w:val="15"/>
              </w:rPr>
            </w:pPr>
          </w:p>
        </w:tc>
      </w:tr>
      <w:tr w:rsidR="00B4491D" w14:paraId="257E075A" w14:textId="321B811A" w:rsidTr="00B4491D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6434947D" w14:textId="43001113" w:rsidR="00B4491D" w:rsidRDefault="00B4491D" w:rsidP="00660205">
            <w:pPr>
              <w:pStyle w:val="TableParagraph"/>
              <w:kinsoku w:val="0"/>
              <w:overflowPunct w:val="0"/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  <w:t>5</w:t>
            </w:r>
            <w:r w:rsidRPr="00C92CF0"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  <w:t xml:space="preserve">. </w:t>
            </w:r>
            <w:r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  <w:t>Prąd elektryczny</w:t>
            </w:r>
          </w:p>
        </w:tc>
      </w:tr>
      <w:tr w:rsidR="00B4491D" w14:paraId="5EFDE128" w14:textId="50317BA4" w:rsidTr="00B4491D">
        <w:trPr>
          <w:trHeight w:val="20"/>
        </w:trPr>
        <w:tc>
          <w:tcPr>
            <w:tcW w:w="1124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4A0748F5" w14:textId="77777777" w:rsidR="00F603F6" w:rsidRPr="00660205" w:rsidRDefault="00F603F6" w:rsidP="00660205">
            <w:pPr>
              <w:spacing w:line="276" w:lineRule="auto"/>
              <w:rPr>
                <w:b/>
                <w:bCs/>
                <w:color w:val="000000"/>
                <w:sz w:val="15"/>
                <w:szCs w:val="15"/>
              </w:rPr>
            </w:pPr>
            <w:r w:rsidRPr="00660205">
              <w:rPr>
                <w:b/>
                <w:bCs/>
                <w:color w:val="000000"/>
                <w:sz w:val="15"/>
                <w:szCs w:val="15"/>
              </w:rPr>
              <w:t>Uczeń:</w:t>
            </w:r>
          </w:p>
          <w:p w14:paraId="1486C489" w14:textId="6A6724C2" w:rsidR="00F603F6" w:rsidRPr="00660205" w:rsidRDefault="00F603F6" w:rsidP="00DE6FF7">
            <w:pPr>
              <w:widowControl/>
              <w:numPr>
                <w:ilvl w:val="0"/>
                <w:numId w:val="24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opisuje przepływ prądu</w:t>
            </w:r>
            <w:r>
              <w:rPr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z w:val="15"/>
                <w:szCs w:val="15"/>
              </w:rPr>
              <w:t>obwodach jako ruch elektronów swobodnych albo jonów</w:t>
            </w:r>
            <w:r>
              <w:rPr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z w:val="15"/>
                <w:szCs w:val="15"/>
              </w:rPr>
              <w:t xml:space="preserve">przewodnikach; opisuje 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warunki przepływu prądu elektrycznego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określa jego kierunek</w:t>
            </w:r>
          </w:p>
          <w:p w14:paraId="112E73F8" w14:textId="77777777" w:rsidR="00F603F6" w:rsidRPr="00660205" w:rsidRDefault="00F603F6" w:rsidP="00DE6FF7">
            <w:pPr>
              <w:widowControl/>
              <w:numPr>
                <w:ilvl w:val="0"/>
                <w:numId w:val="24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rozróżnia symbole graficzne podstawowych elementów obwodów elektrycznych</w:t>
            </w:r>
          </w:p>
          <w:p w14:paraId="3E23AD69" w14:textId="5648ACE5" w:rsidR="00F603F6" w:rsidRPr="00660205" w:rsidRDefault="00F603F6" w:rsidP="00DE6FF7">
            <w:pPr>
              <w:widowControl/>
              <w:numPr>
                <w:ilvl w:val="0"/>
                <w:numId w:val="24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 xml:space="preserve">posługuje się pojęciem </w:t>
            </w:r>
            <w:r w:rsidRPr="00660205">
              <w:rPr>
                <w:i/>
                <w:color w:val="000000"/>
                <w:sz w:val="15"/>
                <w:szCs w:val="15"/>
              </w:rPr>
              <w:t>napięcia elektrycznego</w:t>
            </w:r>
            <w:r w:rsidRPr="00660205">
              <w:rPr>
                <w:color w:val="000000"/>
                <w:sz w:val="15"/>
                <w:szCs w:val="15"/>
              </w:rPr>
              <w:t xml:space="preserve"> wraz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>jego jednostką</w:t>
            </w:r>
          </w:p>
          <w:p w14:paraId="79C07772" w14:textId="3555D2D0" w:rsidR="00F603F6" w:rsidRPr="00660205" w:rsidRDefault="00F603F6" w:rsidP="00DE6FF7">
            <w:pPr>
              <w:widowControl/>
              <w:numPr>
                <w:ilvl w:val="0"/>
                <w:numId w:val="24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 xml:space="preserve">rozróżnia pojęcia </w:t>
            </w:r>
            <w:r w:rsidRPr="00660205">
              <w:rPr>
                <w:i/>
                <w:color w:val="000000"/>
                <w:sz w:val="15"/>
                <w:szCs w:val="15"/>
              </w:rPr>
              <w:t>natężenie</w:t>
            </w:r>
            <w:r w:rsidRPr="00660205">
              <w:rPr>
                <w:color w:val="000000"/>
                <w:sz w:val="15"/>
                <w:szCs w:val="15"/>
              </w:rPr>
              <w:t xml:space="preserve"> </w:t>
            </w:r>
            <w:r w:rsidRPr="00660205">
              <w:rPr>
                <w:i/>
                <w:color w:val="000000"/>
                <w:sz w:val="15"/>
                <w:szCs w:val="15"/>
              </w:rPr>
              <w:t>prądu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i/>
                <w:color w:val="000000"/>
                <w:sz w:val="15"/>
                <w:szCs w:val="15"/>
              </w:rPr>
              <w:t xml:space="preserve">napięcie </w:t>
            </w:r>
            <w:r w:rsidRPr="00660205">
              <w:rPr>
                <w:i/>
                <w:color w:val="000000"/>
                <w:spacing w:val="-2"/>
                <w:sz w:val="15"/>
                <w:szCs w:val="15"/>
              </w:rPr>
              <w:t>elektryczne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;</w:t>
            </w:r>
            <w:r w:rsidRPr="00660205">
              <w:rPr>
                <w:color w:val="000000"/>
                <w:sz w:val="15"/>
                <w:szCs w:val="15"/>
              </w:rPr>
              <w:t xml:space="preserve"> posługuje się pojęciem </w:t>
            </w:r>
            <w:r w:rsidRPr="00660205">
              <w:rPr>
                <w:i/>
                <w:color w:val="000000"/>
                <w:sz w:val="15"/>
                <w:szCs w:val="15"/>
              </w:rPr>
              <w:t xml:space="preserve">natężenia prądu </w:t>
            </w:r>
            <w:r w:rsidRPr="00660205">
              <w:rPr>
                <w:color w:val="000000"/>
                <w:sz w:val="15"/>
                <w:szCs w:val="15"/>
              </w:rPr>
              <w:t>wraz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>jego jednostką</w:t>
            </w:r>
          </w:p>
          <w:p w14:paraId="67B35C9A" w14:textId="5AD69380" w:rsidR="00F603F6" w:rsidRPr="00660205" w:rsidRDefault="00F603F6" w:rsidP="00DE6FF7">
            <w:pPr>
              <w:widowControl/>
              <w:numPr>
                <w:ilvl w:val="0"/>
                <w:numId w:val="24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pacing w:val="-2"/>
                <w:sz w:val="15"/>
                <w:szCs w:val="15"/>
              </w:rPr>
              <w:t>wskazuje przyrządy pomiarowe służące do pomiaru napięcia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natężenia prądu elektrycznego oraz ich symbole</w:t>
            </w:r>
            <w:r w:rsidRPr="00660205">
              <w:rPr>
                <w:color w:val="000000"/>
                <w:sz w:val="15"/>
                <w:szCs w:val="15"/>
              </w:rPr>
              <w:t xml:space="preserve"> graficzne</w:t>
            </w:r>
          </w:p>
          <w:p w14:paraId="66F47A73" w14:textId="247C6548" w:rsidR="00F603F6" w:rsidRPr="00660205" w:rsidRDefault="00F603F6" w:rsidP="00DE6FF7">
            <w:pPr>
              <w:widowControl/>
              <w:numPr>
                <w:ilvl w:val="0"/>
                <w:numId w:val="24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 xml:space="preserve">wymienia sposoby łączenia elementów obwodu elektrycznego; 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 xml:space="preserve">rozróżnia połączenia </w:t>
            </w:r>
            <w:r w:rsidRPr="00660205">
              <w:rPr>
                <w:bCs/>
                <w:color w:val="000000"/>
                <w:spacing w:val="-2"/>
                <w:sz w:val="15"/>
                <w:szCs w:val="15"/>
              </w:rPr>
              <w:t>szeregowe</w:t>
            </w:r>
            <w:r>
              <w:rPr>
                <w:bCs/>
                <w:color w:val="000000"/>
                <w:spacing w:val="-2"/>
                <w:sz w:val="15"/>
                <w:szCs w:val="15"/>
              </w:rPr>
              <w:t xml:space="preserve"> i </w:t>
            </w:r>
            <w:r w:rsidRPr="00660205">
              <w:rPr>
                <w:bCs/>
                <w:color w:val="000000"/>
                <w:spacing w:val="-2"/>
                <w:sz w:val="15"/>
                <w:szCs w:val="15"/>
              </w:rPr>
              <w:t>równoległe,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 xml:space="preserve"> wskazuje ich przykłady</w:t>
            </w:r>
          </w:p>
          <w:p w14:paraId="4C0A8D4E" w14:textId="447F94D3" w:rsidR="00F603F6" w:rsidRPr="00660205" w:rsidRDefault="00F603F6" w:rsidP="00DE6FF7">
            <w:pPr>
              <w:widowControl/>
              <w:numPr>
                <w:ilvl w:val="0"/>
                <w:numId w:val="24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posługuje się poj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ę</w:t>
            </w:r>
            <w:r w:rsidRPr="00660205">
              <w:rPr>
                <w:color w:val="000000"/>
                <w:sz w:val="15"/>
                <w:szCs w:val="15"/>
              </w:rPr>
              <w:t xml:space="preserve">ciem </w:t>
            </w:r>
            <w:r w:rsidRPr="00660205">
              <w:rPr>
                <w:i/>
                <w:color w:val="000000"/>
                <w:sz w:val="15"/>
                <w:szCs w:val="15"/>
              </w:rPr>
              <w:t>w</w:t>
            </w:r>
            <w:r w:rsidRPr="00660205">
              <w:rPr>
                <w:i/>
                <w:color w:val="000000"/>
                <w:spacing w:val="-2"/>
                <w:sz w:val="15"/>
                <w:szCs w:val="15"/>
              </w:rPr>
              <w:t>ę</w:t>
            </w:r>
            <w:r w:rsidRPr="00660205">
              <w:rPr>
                <w:i/>
                <w:color w:val="000000"/>
                <w:sz w:val="15"/>
                <w:szCs w:val="15"/>
              </w:rPr>
              <w:t xml:space="preserve">zła </w:t>
            </w:r>
            <w:r w:rsidRPr="00660205">
              <w:rPr>
                <w:color w:val="000000"/>
                <w:sz w:val="15"/>
                <w:szCs w:val="15"/>
              </w:rPr>
              <w:t>(poł</w:t>
            </w:r>
            <w:r w:rsidRPr="00660205">
              <w:rPr>
                <w:rFonts w:eastAsia="Calibri"/>
                <w:color w:val="000000"/>
                <w:sz w:val="15"/>
                <w:szCs w:val="15"/>
                <w:lang w:eastAsia="en-US"/>
              </w:rPr>
              <w:t>ą</w:t>
            </w:r>
            <w:r w:rsidRPr="00660205">
              <w:rPr>
                <w:color w:val="000000"/>
                <w:sz w:val="15"/>
                <w:szCs w:val="15"/>
              </w:rPr>
              <w:t>czenia przewodów); wskazuje w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ę</w:t>
            </w:r>
            <w:r w:rsidRPr="00660205">
              <w:rPr>
                <w:color w:val="000000"/>
                <w:sz w:val="15"/>
                <w:szCs w:val="15"/>
              </w:rPr>
              <w:t>zły</w:t>
            </w:r>
            <w:r>
              <w:rPr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z w:val="15"/>
                <w:szCs w:val="15"/>
              </w:rPr>
              <w:t>przedstawionym obwodzie elektrycznym</w:t>
            </w:r>
          </w:p>
          <w:p w14:paraId="4BDBC905" w14:textId="763939F4" w:rsidR="00F603F6" w:rsidRPr="00660205" w:rsidRDefault="00F603F6" w:rsidP="00DE6FF7">
            <w:pPr>
              <w:widowControl/>
              <w:numPr>
                <w:ilvl w:val="0"/>
                <w:numId w:val="24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 xml:space="preserve">formułuje </w:t>
            </w:r>
            <w:r w:rsidRPr="00660205">
              <w:rPr>
                <w:rFonts w:eastAsia="Calibri"/>
                <w:color w:val="000000"/>
                <w:sz w:val="15"/>
                <w:szCs w:val="15"/>
                <w:lang w:eastAsia="en-US"/>
              </w:rPr>
              <w:t>pierwsze prawo Kirchhoffa jako przykład zasady zachowania ładunku; wskazuje zastosowanie tego prawa m.in.</w:t>
            </w:r>
            <w:r>
              <w:rPr>
                <w:rFonts w:eastAsia="Calibri"/>
                <w:color w:val="000000"/>
                <w:sz w:val="15"/>
                <w:szCs w:val="15"/>
                <w:lang w:eastAsia="en-US"/>
              </w:rPr>
              <w:t xml:space="preserve"> w </w:t>
            </w:r>
            <w:r w:rsidRPr="00660205">
              <w:rPr>
                <w:rFonts w:eastAsia="Calibri"/>
                <w:color w:val="000000"/>
                <w:sz w:val="15"/>
                <w:szCs w:val="15"/>
                <w:lang w:eastAsia="en-US"/>
              </w:rPr>
              <w:t>przypadku obwodu składającego się</w:t>
            </w:r>
            <w:r>
              <w:rPr>
                <w:rFonts w:eastAsia="Calibri"/>
                <w:color w:val="000000"/>
                <w:sz w:val="15"/>
                <w:szCs w:val="15"/>
                <w:lang w:eastAsia="en-US"/>
              </w:rPr>
              <w:t xml:space="preserve"> z </w:t>
            </w:r>
            <w:r w:rsidRPr="00660205">
              <w:rPr>
                <w:rFonts w:eastAsia="Calibri"/>
                <w:color w:val="000000"/>
                <w:sz w:val="15"/>
                <w:szCs w:val="15"/>
                <w:lang w:eastAsia="en-US"/>
              </w:rPr>
              <w:t xml:space="preserve">połączonych równolegle odbiorników prądu </w:t>
            </w:r>
          </w:p>
          <w:p w14:paraId="49BB9CEF" w14:textId="77777777" w:rsidR="00F603F6" w:rsidRPr="00660205" w:rsidRDefault="00F603F6" w:rsidP="00DE6FF7">
            <w:pPr>
              <w:widowControl/>
              <w:numPr>
                <w:ilvl w:val="0"/>
                <w:numId w:val="24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formułuje prawo Ohma</w:t>
            </w:r>
          </w:p>
          <w:p w14:paraId="3D8047AE" w14:textId="77777777" w:rsidR="00F603F6" w:rsidRPr="00660205" w:rsidRDefault="00F603F6" w:rsidP="00DE6FF7">
            <w:pPr>
              <w:widowControl/>
              <w:numPr>
                <w:ilvl w:val="0"/>
                <w:numId w:val="24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 xml:space="preserve">posługuje się pojęciem </w:t>
            </w:r>
            <w:r w:rsidRPr="00660205">
              <w:rPr>
                <w:i/>
                <w:color w:val="000000"/>
                <w:sz w:val="15"/>
                <w:szCs w:val="15"/>
              </w:rPr>
              <w:t xml:space="preserve">oporu elektrycznego </w:t>
            </w:r>
            <w:r w:rsidRPr="00660205">
              <w:rPr>
                <w:color w:val="000000"/>
                <w:sz w:val="15"/>
                <w:szCs w:val="15"/>
              </w:rPr>
              <w:t>jako własnością przewodnika; posługuje się jednostką oporu</w:t>
            </w:r>
          </w:p>
          <w:p w14:paraId="7D4AA34B" w14:textId="4BDB9072" w:rsidR="00F603F6" w:rsidRPr="00FB1C16" w:rsidRDefault="00F603F6" w:rsidP="00DE6FF7">
            <w:pPr>
              <w:widowControl/>
              <w:numPr>
                <w:ilvl w:val="0"/>
                <w:numId w:val="24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  <w:highlight w:val="lightGray"/>
              </w:rPr>
            </w:pPr>
            <w:r w:rsidRPr="00FB1C16">
              <w:rPr>
                <w:color w:val="000000"/>
                <w:sz w:val="15"/>
                <w:szCs w:val="15"/>
                <w:highlight w:val="lightGray"/>
              </w:rPr>
              <w:t>rozróżnia metale i półprzewodniki</w:t>
            </w:r>
          </w:p>
          <w:p w14:paraId="33676038" w14:textId="01971619" w:rsidR="00F603F6" w:rsidRPr="00660205" w:rsidRDefault="00F603F6" w:rsidP="00DE6FF7">
            <w:pPr>
              <w:widowControl/>
              <w:numPr>
                <w:ilvl w:val="0"/>
                <w:numId w:val="24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wyróżnia formy energii, na jakie jest zamieniana energia elektryczna; wskazuje źródła energii elektrycznej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odbiorniki; omawia przykłady zastosowania energii elektrycznej</w:t>
            </w:r>
          </w:p>
          <w:p w14:paraId="1FE31472" w14:textId="35ECEEE7" w:rsidR="00F603F6" w:rsidRPr="00660205" w:rsidRDefault="00F603F6" w:rsidP="00DE6FF7">
            <w:pPr>
              <w:widowControl/>
              <w:numPr>
                <w:ilvl w:val="0"/>
                <w:numId w:val="24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 xml:space="preserve">posługuje się pojęciami </w:t>
            </w:r>
            <w:r w:rsidRPr="00660205">
              <w:rPr>
                <w:i/>
                <w:color w:val="000000"/>
                <w:sz w:val="15"/>
                <w:szCs w:val="15"/>
              </w:rPr>
              <w:t>energii elektrycznej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i/>
                <w:color w:val="000000"/>
                <w:sz w:val="15"/>
                <w:szCs w:val="15"/>
              </w:rPr>
              <w:t xml:space="preserve">mocy prądu elektrycznego </w:t>
            </w:r>
            <w:r w:rsidRPr="00660205">
              <w:rPr>
                <w:color w:val="000000"/>
                <w:sz w:val="15"/>
                <w:szCs w:val="15"/>
              </w:rPr>
              <w:t>wraz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>ich jednostkami</w:t>
            </w:r>
          </w:p>
          <w:p w14:paraId="6594138E" w14:textId="593375EF" w:rsidR="00F603F6" w:rsidRPr="00660205" w:rsidRDefault="00F603F6" w:rsidP="00DE6FF7">
            <w:pPr>
              <w:widowControl/>
              <w:numPr>
                <w:ilvl w:val="0"/>
                <w:numId w:val="24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analizuje tekst</w:t>
            </w:r>
            <w:r w:rsidRPr="00660205">
              <w:rPr>
                <w:i/>
                <w:iCs/>
                <w:color w:val="000000"/>
                <w:sz w:val="15"/>
                <w:szCs w:val="15"/>
              </w:rPr>
              <w:t xml:space="preserve"> Energia na czarną godzinę</w:t>
            </w:r>
            <w:r w:rsidRPr="00660205">
              <w:rPr>
                <w:color w:val="000000"/>
                <w:sz w:val="15"/>
                <w:szCs w:val="15"/>
              </w:rPr>
              <w:t xml:space="preserve">; wyodrębnia 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informacje kluczowe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posługuje się nimi</w:t>
            </w:r>
          </w:p>
          <w:p w14:paraId="7CBF2CFD" w14:textId="57F229A3" w:rsidR="00F603F6" w:rsidRPr="00660205" w:rsidRDefault="00F603F6" w:rsidP="00DE6FF7">
            <w:pPr>
              <w:widowControl/>
              <w:numPr>
                <w:ilvl w:val="0"/>
                <w:numId w:val="2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przeprowadza doświadczenie, korzystając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>jego opisu: buduje – według podanego schematu – obwód elektryczny składający się ze źródła napięcia, odbiornika – żarówki, wyłącznika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przewodów; opisuje wyniki obserwacji, formułuje wnioski</w:t>
            </w:r>
          </w:p>
          <w:p w14:paraId="4D2DD028" w14:textId="70A28070" w:rsidR="00F603F6" w:rsidRPr="00660205" w:rsidRDefault="00F603F6" w:rsidP="00DE6FF7">
            <w:pPr>
              <w:widowControl/>
              <w:numPr>
                <w:ilvl w:val="0"/>
                <w:numId w:val="24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posługuje się informacjami pochodzącymi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 xml:space="preserve">analizy przedstawionych 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>materiałów źródłowych,</w:t>
            </w:r>
            <w:r>
              <w:rPr>
                <w:color w:val="000000"/>
                <w:spacing w:val="-4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>tym tekstów</w:t>
            </w:r>
            <w:r w:rsidRPr="00660205">
              <w:rPr>
                <w:color w:val="000000"/>
                <w:sz w:val="15"/>
                <w:szCs w:val="15"/>
              </w:rPr>
              <w:t xml:space="preserve"> popularnonaukowych, 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 xml:space="preserve">dotyczących </w:t>
            </w:r>
            <w:r w:rsidRPr="00660205">
              <w:rPr>
                <w:color w:val="000000"/>
                <w:sz w:val="15"/>
                <w:szCs w:val="15"/>
              </w:rPr>
              <w:t>obwodów elektrycznych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prądu elektrycznego</w:t>
            </w:r>
          </w:p>
          <w:p w14:paraId="71977E3F" w14:textId="460CA3ED" w:rsidR="00F603F6" w:rsidRPr="00660205" w:rsidRDefault="00F603F6" w:rsidP="00DE6FF7">
            <w:pPr>
              <w:widowControl/>
              <w:numPr>
                <w:ilvl w:val="0"/>
                <w:numId w:val="24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 xml:space="preserve">rozwiązuje </w:t>
            </w:r>
            <w:r w:rsidRPr="00660205">
              <w:rPr>
                <w:snapToGrid w:val="0"/>
                <w:color w:val="000000"/>
                <w:sz w:val="15"/>
                <w:szCs w:val="15"/>
              </w:rPr>
              <w:t xml:space="preserve">proste </w:t>
            </w:r>
            <w:r w:rsidRPr="00660205">
              <w:rPr>
                <w:color w:val="000000"/>
                <w:sz w:val="15"/>
                <w:szCs w:val="15"/>
              </w:rPr>
              <w:t xml:space="preserve">zadania lub problemy dotyczące treści 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>rozdziału</w:t>
            </w:r>
            <w:r w:rsidRPr="00660205">
              <w:rPr>
                <w:i/>
                <w:iCs/>
                <w:color w:val="000000"/>
                <w:spacing w:val="-4"/>
                <w:sz w:val="15"/>
                <w:szCs w:val="15"/>
              </w:rPr>
              <w:t xml:space="preserve"> Prąd elektryczny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>,</w:t>
            </w:r>
            <w:r>
              <w:rPr>
                <w:color w:val="000000"/>
                <w:spacing w:val="-4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>szczególności:</w:t>
            </w:r>
            <w:r w:rsidRPr="00660205">
              <w:rPr>
                <w:color w:val="000000"/>
                <w:sz w:val="15"/>
                <w:szCs w:val="15"/>
              </w:rPr>
              <w:t xml:space="preserve"> </w:t>
            </w:r>
          </w:p>
          <w:p w14:paraId="5BD3306B" w14:textId="2E35B041" w:rsidR="00F603F6" w:rsidRPr="00660205" w:rsidRDefault="00F603F6" w:rsidP="00DE6FF7">
            <w:pPr>
              <w:widowControl/>
              <w:numPr>
                <w:ilvl w:val="1"/>
                <w:numId w:val="24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snapToGrid w:val="0"/>
                <w:color w:val="000000"/>
                <w:sz w:val="15"/>
                <w:szCs w:val="15"/>
              </w:rPr>
              <w:t>związane</w:t>
            </w:r>
            <w:r>
              <w:rPr>
                <w:snapToGrid w:val="0"/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snapToGrid w:val="0"/>
                <w:color w:val="000000"/>
                <w:sz w:val="15"/>
                <w:szCs w:val="15"/>
              </w:rPr>
              <w:t>opisywaniem, rysowaniem</w:t>
            </w:r>
            <w:r>
              <w:rPr>
                <w:snapToGrid w:val="0"/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snapToGrid w:val="0"/>
                <w:color w:val="000000"/>
                <w:sz w:val="15"/>
                <w:szCs w:val="15"/>
              </w:rPr>
              <w:t>analizowaniem obwodów elektrycznych</w:t>
            </w:r>
          </w:p>
          <w:p w14:paraId="4FF56AB0" w14:textId="04A103AD" w:rsidR="00F603F6" w:rsidRPr="00660205" w:rsidRDefault="00F603F6" w:rsidP="00DE6FF7">
            <w:pPr>
              <w:widowControl/>
              <w:numPr>
                <w:ilvl w:val="1"/>
                <w:numId w:val="24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snapToGrid w:val="0"/>
                <w:color w:val="000000"/>
                <w:sz w:val="15"/>
                <w:szCs w:val="15"/>
              </w:rPr>
              <w:t>związane</w:t>
            </w:r>
            <w:r>
              <w:rPr>
                <w:snapToGrid w:val="0"/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>wykorzystaniem wzorów na napięcie elektryczne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natężenie prądu</w:t>
            </w:r>
            <w:r w:rsidRPr="00660205">
              <w:rPr>
                <w:rFonts w:eastAsia="Calibri"/>
                <w:color w:val="000000"/>
                <w:sz w:val="15"/>
                <w:szCs w:val="15"/>
                <w:lang w:eastAsia="en-US"/>
              </w:rPr>
              <w:t xml:space="preserve"> </w:t>
            </w:r>
            <w:r w:rsidRPr="00660205">
              <w:rPr>
                <w:color w:val="000000"/>
                <w:sz w:val="15"/>
                <w:szCs w:val="15"/>
              </w:rPr>
              <w:t>elektrycznego</w:t>
            </w:r>
          </w:p>
          <w:p w14:paraId="150AB868" w14:textId="703C3713" w:rsidR="00F603F6" w:rsidRPr="00660205" w:rsidRDefault="00F603F6" w:rsidP="00DE6FF7">
            <w:pPr>
              <w:widowControl/>
              <w:numPr>
                <w:ilvl w:val="1"/>
                <w:numId w:val="24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pacing w:val="-4"/>
                <w:sz w:val="15"/>
                <w:szCs w:val="15"/>
              </w:rPr>
              <w:t>związane</w:t>
            </w:r>
            <w:r>
              <w:rPr>
                <w:color w:val="000000"/>
                <w:spacing w:val="-4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>pomiarem napięcia</w:t>
            </w:r>
            <w:r>
              <w:rPr>
                <w:color w:val="000000"/>
                <w:spacing w:val="-4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>natężenia prądu</w:t>
            </w:r>
          </w:p>
          <w:p w14:paraId="575138C9" w14:textId="65BD0F35" w:rsidR="00F603F6" w:rsidRPr="00660205" w:rsidRDefault="00F603F6" w:rsidP="00DE6FF7">
            <w:pPr>
              <w:widowControl/>
              <w:numPr>
                <w:ilvl w:val="1"/>
                <w:numId w:val="24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związane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bCs/>
                <w:color w:val="000000"/>
                <w:sz w:val="15"/>
                <w:szCs w:val="15"/>
              </w:rPr>
              <w:t>połączeniami szeregowym</w:t>
            </w:r>
            <w:r>
              <w:rPr>
                <w:bCs/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bCs/>
                <w:color w:val="000000"/>
                <w:sz w:val="15"/>
                <w:szCs w:val="15"/>
              </w:rPr>
              <w:t xml:space="preserve">równoległym </w:t>
            </w:r>
            <w:r w:rsidRPr="00660205">
              <w:rPr>
                <w:color w:val="000000"/>
                <w:sz w:val="15"/>
                <w:szCs w:val="15"/>
              </w:rPr>
              <w:t xml:space="preserve">elementów obwodów 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elektrycznych</w:t>
            </w:r>
          </w:p>
          <w:p w14:paraId="61FC4A0A" w14:textId="31E4669F" w:rsidR="00F603F6" w:rsidRPr="00660205" w:rsidRDefault="00F603F6" w:rsidP="00DE6FF7">
            <w:pPr>
              <w:widowControl/>
              <w:numPr>
                <w:ilvl w:val="1"/>
                <w:numId w:val="24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związane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>wykorzystaniem pierwszego</w:t>
            </w:r>
            <w:r w:rsidRPr="00660205">
              <w:rPr>
                <w:rFonts w:eastAsia="Calibri"/>
                <w:color w:val="000000"/>
                <w:sz w:val="15"/>
                <w:szCs w:val="15"/>
                <w:lang w:eastAsia="en-US"/>
              </w:rPr>
              <w:t xml:space="preserve"> prawa Kirchhoffa</w:t>
            </w:r>
          </w:p>
          <w:p w14:paraId="26B1455D" w14:textId="4AB36390" w:rsidR="00F603F6" w:rsidRPr="00660205" w:rsidRDefault="00F603F6" w:rsidP="00DE6FF7">
            <w:pPr>
              <w:widowControl/>
              <w:numPr>
                <w:ilvl w:val="1"/>
                <w:numId w:val="24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snapToGrid w:val="0"/>
                <w:color w:val="000000"/>
                <w:sz w:val="15"/>
                <w:szCs w:val="15"/>
              </w:rPr>
              <w:t>związane</w:t>
            </w:r>
            <w:r>
              <w:rPr>
                <w:snapToGrid w:val="0"/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 xml:space="preserve">wykorzystaniem </w:t>
            </w:r>
            <w:r w:rsidRPr="00660205">
              <w:rPr>
                <w:rFonts w:eastAsia="Calibri"/>
                <w:color w:val="000000"/>
                <w:sz w:val="15"/>
                <w:szCs w:val="15"/>
                <w:lang w:eastAsia="en-US"/>
              </w:rPr>
              <w:t>prawa Ohma</w:t>
            </w:r>
          </w:p>
          <w:p w14:paraId="79BED18E" w14:textId="06BE7C02" w:rsidR="00F603F6" w:rsidRPr="00660205" w:rsidRDefault="00F603F6" w:rsidP="00DE6FF7">
            <w:pPr>
              <w:widowControl/>
              <w:numPr>
                <w:ilvl w:val="1"/>
                <w:numId w:val="24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związane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 xml:space="preserve">oporem 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elektrycznym</w:t>
            </w:r>
          </w:p>
          <w:p w14:paraId="287A2D72" w14:textId="4DA6DB89" w:rsidR="00F603F6" w:rsidRPr="00DC4A01" w:rsidRDefault="00F603F6" w:rsidP="00DE6FF7">
            <w:pPr>
              <w:widowControl/>
              <w:numPr>
                <w:ilvl w:val="1"/>
                <w:numId w:val="24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  <w:highlight w:val="lightGray"/>
              </w:rPr>
            </w:pPr>
            <w:r w:rsidRPr="00DC4A01">
              <w:rPr>
                <w:color w:val="000000"/>
                <w:sz w:val="15"/>
                <w:szCs w:val="15"/>
                <w:highlight w:val="lightGray"/>
              </w:rPr>
              <w:t>związane z zależnością oporu elektrycznego od temperatury</w:t>
            </w:r>
          </w:p>
          <w:p w14:paraId="722E47CD" w14:textId="19AA504C" w:rsidR="00F603F6" w:rsidRPr="00660205" w:rsidRDefault="00F603F6" w:rsidP="00DE6FF7">
            <w:pPr>
              <w:widowControl/>
              <w:numPr>
                <w:ilvl w:val="1"/>
                <w:numId w:val="24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dotyczące energii elektrycznej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mocy prądu elektrycznego;</w:t>
            </w:r>
          </w:p>
          <w:p w14:paraId="4442770D" w14:textId="1B5AA6C9" w:rsidR="00F603F6" w:rsidRPr="00660205" w:rsidRDefault="00F603F6" w:rsidP="00DE6FF7">
            <w:pPr>
              <w:pStyle w:val="TableParagraph"/>
              <w:kinsoku w:val="0"/>
              <w:overflowPunct w:val="0"/>
              <w:spacing w:line="276" w:lineRule="auto"/>
              <w:ind w:left="164" w:firstLine="0"/>
              <w:rPr>
                <w:color w:val="221F1F"/>
                <w:w w:val="105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wyodrębnia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>tekstów, tabel, wykresów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ilustracji informacje kluczowe dla opisywanego zjawiska bądź problemu, przedstawia je</w:t>
            </w:r>
            <w:r>
              <w:rPr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z w:val="15"/>
                <w:szCs w:val="15"/>
              </w:rPr>
              <w:t xml:space="preserve">różnych postaciach, </w:t>
            </w:r>
            <w:bookmarkStart w:id="0" w:name="_Hlk46996856"/>
            <w:r w:rsidRPr="00660205">
              <w:rPr>
                <w:color w:val="000000"/>
                <w:sz w:val="15"/>
                <w:szCs w:val="15"/>
              </w:rPr>
              <w:t xml:space="preserve">przelicza </w:t>
            </w:r>
            <w:r w:rsidRPr="00660205">
              <w:rPr>
                <w:color w:val="000000"/>
                <w:spacing w:val="-10"/>
                <w:sz w:val="15"/>
                <w:szCs w:val="15"/>
              </w:rPr>
              <w:t>wielokrotności</w:t>
            </w:r>
            <w:r>
              <w:rPr>
                <w:color w:val="000000"/>
                <w:spacing w:val="-1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pacing w:val="-8"/>
                <w:sz w:val="15"/>
                <w:szCs w:val="15"/>
              </w:rPr>
              <w:t>podwielokrotności</w:t>
            </w:r>
            <w:r w:rsidRPr="00660205">
              <w:rPr>
                <w:color w:val="000000"/>
                <w:spacing w:val="-10"/>
                <w:sz w:val="15"/>
                <w:szCs w:val="15"/>
              </w:rPr>
              <w:t>,</w:t>
            </w:r>
            <w:r w:rsidRPr="00660205">
              <w:rPr>
                <w:color w:val="000000"/>
                <w:sz w:val="15"/>
                <w:szCs w:val="15"/>
              </w:rPr>
              <w:t xml:space="preserve"> przeprowadza obliczenia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snapToGrid w:val="0"/>
                <w:color w:val="000000"/>
                <w:sz w:val="15"/>
                <w:szCs w:val="15"/>
              </w:rPr>
              <w:t>zapisuje wynik zgodnie</w:t>
            </w:r>
            <w:r>
              <w:rPr>
                <w:snapToGrid w:val="0"/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snapToGrid w:val="0"/>
                <w:color w:val="000000"/>
                <w:sz w:val="15"/>
                <w:szCs w:val="15"/>
              </w:rPr>
              <w:t>zasadami zaokrąglania,</w:t>
            </w:r>
            <w:r>
              <w:rPr>
                <w:snapToGrid w:val="0"/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snapToGrid w:val="0"/>
                <w:color w:val="000000"/>
                <w:sz w:val="15"/>
                <w:szCs w:val="15"/>
              </w:rPr>
              <w:t>zachowaniem liczby cyfr znaczących wynikającej</w:t>
            </w:r>
            <w:r>
              <w:rPr>
                <w:snapToGrid w:val="0"/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snapToGrid w:val="0"/>
                <w:color w:val="000000"/>
                <w:sz w:val="15"/>
                <w:szCs w:val="15"/>
              </w:rPr>
              <w:t xml:space="preserve">dokładności </w:t>
            </w:r>
            <w:r w:rsidRPr="00660205">
              <w:rPr>
                <w:color w:val="000000"/>
                <w:sz w:val="15"/>
                <w:szCs w:val="15"/>
              </w:rPr>
              <w:t>pomiaru lub danych</w:t>
            </w:r>
            <w:bookmarkEnd w:id="0"/>
          </w:p>
        </w:tc>
        <w:tc>
          <w:tcPr>
            <w:tcW w:w="1240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3F508BBA" w14:textId="77777777" w:rsidR="00F603F6" w:rsidRPr="00660205" w:rsidRDefault="00F603F6" w:rsidP="00660205">
            <w:pPr>
              <w:spacing w:line="276" w:lineRule="auto"/>
              <w:rPr>
                <w:b/>
                <w:bCs/>
                <w:color w:val="000000"/>
                <w:sz w:val="15"/>
                <w:szCs w:val="15"/>
              </w:rPr>
            </w:pPr>
            <w:r w:rsidRPr="00660205">
              <w:rPr>
                <w:b/>
                <w:bCs/>
                <w:color w:val="000000"/>
                <w:sz w:val="15"/>
                <w:szCs w:val="15"/>
              </w:rPr>
              <w:t>Uczeń:</w:t>
            </w:r>
          </w:p>
          <w:p w14:paraId="100D466D" w14:textId="10292493" w:rsidR="00F603F6" w:rsidRPr="00660205" w:rsidRDefault="00F603F6" w:rsidP="00DE6FF7">
            <w:pPr>
              <w:widowControl/>
              <w:numPr>
                <w:ilvl w:val="0"/>
                <w:numId w:val="2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rysuje schematy obwodów składających się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>jednego źródła energii, jednego odbiornika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wyłączników, posługując się symbolami graficznymi tych elementów; zaznacza kierunek przepływu prądu elektrycznego</w:t>
            </w:r>
          </w:p>
          <w:p w14:paraId="68536DA1" w14:textId="6C20FD0E" w:rsidR="00F603F6" w:rsidRPr="00660205" w:rsidRDefault="00F603F6" w:rsidP="00DE6FF7">
            <w:pPr>
              <w:widowControl/>
              <w:numPr>
                <w:ilvl w:val="0"/>
                <w:numId w:val="2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pacing w:val="-2"/>
                <w:sz w:val="15"/>
                <w:szCs w:val="15"/>
              </w:rPr>
              <w:t>podaje definicję napięcia elektrycznego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wzór na jego obliczanie</w:t>
            </w:r>
          </w:p>
          <w:p w14:paraId="63A1B5DE" w14:textId="153E3DB1" w:rsidR="00F603F6" w:rsidRPr="00660205" w:rsidRDefault="00F603F6" w:rsidP="00DE6FF7">
            <w:pPr>
              <w:widowControl/>
              <w:numPr>
                <w:ilvl w:val="0"/>
                <w:numId w:val="2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interpretuje oraz stosuje</w:t>
            </w:r>
            <w:r>
              <w:rPr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z w:val="15"/>
                <w:szCs w:val="15"/>
              </w:rPr>
              <w:t>obliczeniach związek między natężeniem prądu</w:t>
            </w:r>
            <w:r>
              <w:rPr>
                <w:color w:val="000000"/>
                <w:sz w:val="15"/>
                <w:szCs w:val="15"/>
              </w:rPr>
              <w:t xml:space="preserve"> a </w:t>
            </w:r>
            <w:r w:rsidRPr="00660205">
              <w:rPr>
                <w:color w:val="000000"/>
                <w:sz w:val="15"/>
                <w:szCs w:val="15"/>
              </w:rPr>
              <w:t>ładunkiem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 xml:space="preserve">czasem jego przepływu 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przez przekrój poprzeczny przewodnika</w:t>
            </w:r>
          </w:p>
          <w:p w14:paraId="4DCAF391" w14:textId="6FFDAFFF" w:rsidR="00F603F6" w:rsidRPr="00660205" w:rsidRDefault="00F603F6" w:rsidP="00DE6FF7">
            <w:pPr>
              <w:widowControl/>
              <w:numPr>
                <w:ilvl w:val="0"/>
                <w:numId w:val="2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snapToGrid w:val="0"/>
                <w:color w:val="000000"/>
                <w:sz w:val="15"/>
                <w:szCs w:val="15"/>
              </w:rPr>
              <w:t>omawia funkcję baterii</w:t>
            </w:r>
            <w:r>
              <w:rPr>
                <w:snapToGrid w:val="0"/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snapToGrid w:val="0"/>
                <w:color w:val="000000"/>
                <w:sz w:val="15"/>
                <w:szCs w:val="15"/>
              </w:rPr>
              <w:t>obwodzie elektrycznym</w:t>
            </w:r>
            <w:r>
              <w:rPr>
                <w:snapToGrid w:val="0"/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snapToGrid w:val="0"/>
                <w:color w:val="000000"/>
                <w:sz w:val="15"/>
                <w:szCs w:val="15"/>
              </w:rPr>
              <w:t>porównuje ją</w:t>
            </w:r>
            <w:r>
              <w:rPr>
                <w:snapToGrid w:val="0"/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snapToGrid w:val="0"/>
                <w:color w:val="000000"/>
                <w:sz w:val="15"/>
                <w:szCs w:val="15"/>
              </w:rPr>
              <w:t>kondensatorem</w:t>
            </w:r>
          </w:p>
          <w:p w14:paraId="7DEEED6B" w14:textId="6926C34E" w:rsidR="00F603F6" w:rsidRPr="00660205" w:rsidRDefault="00F603F6" w:rsidP="00DE6FF7">
            <w:pPr>
              <w:widowControl/>
              <w:numPr>
                <w:ilvl w:val="0"/>
                <w:numId w:val="2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 xml:space="preserve">posługuje się pojęciami </w:t>
            </w:r>
            <w:r w:rsidRPr="00660205">
              <w:rPr>
                <w:i/>
                <w:color w:val="000000"/>
                <w:sz w:val="15"/>
                <w:szCs w:val="15"/>
              </w:rPr>
              <w:t>amperogodziny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i/>
                <w:color w:val="000000"/>
                <w:sz w:val="15"/>
                <w:szCs w:val="15"/>
              </w:rPr>
              <w:t>miliamperogodziny</w:t>
            </w:r>
            <w:r w:rsidRPr="00660205">
              <w:rPr>
                <w:color w:val="000000"/>
                <w:sz w:val="15"/>
                <w:szCs w:val="15"/>
              </w:rPr>
              <w:t xml:space="preserve"> jako jednostkami ładunku używanymi do określania pojemności baterii</w:t>
            </w:r>
          </w:p>
          <w:p w14:paraId="521729B7" w14:textId="6A6E0EE4" w:rsidR="00F603F6" w:rsidRPr="00660205" w:rsidRDefault="00F603F6" w:rsidP="00DE6FF7">
            <w:pPr>
              <w:widowControl/>
              <w:numPr>
                <w:ilvl w:val="0"/>
                <w:numId w:val="2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wyjaśnia, jak zmierzyć napięcie między punktami</w:t>
            </w:r>
            <w:r>
              <w:rPr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z w:val="15"/>
                <w:szCs w:val="15"/>
              </w:rPr>
              <w:t>obwodzie,</w:t>
            </w:r>
            <w:r>
              <w:rPr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z w:val="15"/>
                <w:szCs w:val="15"/>
              </w:rPr>
              <w:t xml:space="preserve">którym płynie prąd 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elektryczny;</w:t>
            </w:r>
            <w:r w:rsidRPr="00660205">
              <w:rPr>
                <w:color w:val="000000"/>
                <w:sz w:val="15"/>
                <w:szCs w:val="15"/>
              </w:rPr>
              <w:t xml:space="preserve"> opisuje sposób podłączania do obwodu woltomierza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 xml:space="preserve">amperomierza </w:t>
            </w:r>
          </w:p>
          <w:p w14:paraId="5DA83775" w14:textId="792DF58F" w:rsidR="00F603F6" w:rsidRPr="00660205" w:rsidRDefault="00F603F6" w:rsidP="00DE6FF7">
            <w:pPr>
              <w:widowControl/>
              <w:numPr>
                <w:ilvl w:val="0"/>
                <w:numId w:val="2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pacing w:val="-2"/>
                <w:sz w:val="15"/>
                <w:szCs w:val="15"/>
              </w:rPr>
              <w:t xml:space="preserve">omawia różnice między połączeniem </w:t>
            </w:r>
            <w:r w:rsidRPr="00660205">
              <w:rPr>
                <w:bCs/>
                <w:color w:val="000000"/>
                <w:spacing w:val="-4"/>
                <w:sz w:val="15"/>
                <w:szCs w:val="15"/>
              </w:rPr>
              <w:t>szeregowym</w:t>
            </w:r>
            <w:r>
              <w:rPr>
                <w:bCs/>
                <w:color w:val="000000"/>
                <w:spacing w:val="-4"/>
                <w:sz w:val="15"/>
                <w:szCs w:val="15"/>
              </w:rPr>
              <w:t xml:space="preserve"> a 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 xml:space="preserve">połączeniem </w:t>
            </w:r>
            <w:r w:rsidRPr="00660205">
              <w:rPr>
                <w:bCs/>
                <w:color w:val="000000"/>
                <w:spacing w:val="-4"/>
                <w:sz w:val="15"/>
                <w:szCs w:val="15"/>
              </w:rPr>
              <w:t>równoległym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 xml:space="preserve"> </w:t>
            </w:r>
            <w:r w:rsidRPr="00660205">
              <w:rPr>
                <w:color w:val="000000"/>
                <w:sz w:val="15"/>
                <w:szCs w:val="15"/>
              </w:rPr>
              <w:t>elementów obwodu elektrycznego</w:t>
            </w:r>
          </w:p>
          <w:p w14:paraId="19646583" w14:textId="3AA2CBFF" w:rsidR="00F603F6" w:rsidRPr="00660205" w:rsidRDefault="00F603F6" w:rsidP="00DE6FF7">
            <w:pPr>
              <w:widowControl/>
              <w:numPr>
                <w:ilvl w:val="0"/>
                <w:numId w:val="2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iCs/>
                <w:color w:val="000000"/>
                <w:sz w:val="15"/>
                <w:szCs w:val="15"/>
              </w:rPr>
              <w:t xml:space="preserve">uzasadnia na podstawie zasady </w:t>
            </w:r>
            <w:r w:rsidRPr="00660205">
              <w:rPr>
                <w:iCs/>
                <w:color w:val="000000"/>
                <w:spacing w:val="-2"/>
                <w:sz w:val="15"/>
                <w:szCs w:val="15"/>
              </w:rPr>
              <w:t>zachowania ładunku, że przy połączeniu</w:t>
            </w:r>
            <w:r w:rsidRPr="00660205">
              <w:rPr>
                <w:iCs/>
                <w:color w:val="000000"/>
                <w:sz w:val="15"/>
                <w:szCs w:val="15"/>
              </w:rPr>
              <w:t xml:space="preserve"> szeregowym natężenie prądu jest takie samo</w:t>
            </w:r>
            <w:r>
              <w:rPr>
                <w:iCs/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iCs/>
                <w:color w:val="000000"/>
                <w:sz w:val="15"/>
                <w:szCs w:val="15"/>
              </w:rPr>
              <w:t>każdym punkcie obwodu</w:t>
            </w:r>
          </w:p>
          <w:p w14:paraId="3B971C8B" w14:textId="4103FE40" w:rsidR="00F603F6" w:rsidRPr="00660205" w:rsidRDefault="00F603F6" w:rsidP="00DE6FF7">
            <w:pPr>
              <w:widowControl/>
              <w:numPr>
                <w:ilvl w:val="0"/>
                <w:numId w:val="2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opisuje zasadę dodawania napięć</w:t>
            </w:r>
            <w:r>
              <w:rPr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z w:val="15"/>
                <w:szCs w:val="15"/>
              </w:rPr>
              <w:t>układzie ogniw połączonych szeregowo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jej związek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>zasadą zachowania energii;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 xml:space="preserve"> opisuje jej wykorzystanie</w:t>
            </w:r>
          </w:p>
          <w:p w14:paraId="2F2EE50D" w14:textId="462A5019" w:rsidR="00F603F6" w:rsidRPr="00FB1C16" w:rsidRDefault="00F603F6" w:rsidP="00DE6FF7">
            <w:pPr>
              <w:widowControl/>
              <w:numPr>
                <w:ilvl w:val="0"/>
                <w:numId w:val="2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  <w:highlight w:val="lightGray"/>
              </w:rPr>
            </w:pPr>
            <w:r w:rsidRPr="00FB1C16">
              <w:rPr>
                <w:color w:val="000000"/>
                <w:sz w:val="15"/>
                <w:szCs w:val="15"/>
                <w:highlight w:val="lightGray"/>
              </w:rPr>
              <w:t xml:space="preserve">opisuje sumowanie napięć w obwodzie na przykładzie szeregowego połączenia odbiorników </w:t>
            </w:r>
            <w:r w:rsidRPr="00FB1C16">
              <w:rPr>
                <w:color w:val="000000"/>
                <w:spacing w:val="-2"/>
                <w:sz w:val="15"/>
                <w:szCs w:val="15"/>
                <w:highlight w:val="lightGray"/>
              </w:rPr>
              <w:t>energii</w:t>
            </w:r>
            <w:r w:rsidRPr="00FB1C16">
              <w:rPr>
                <w:color w:val="000000"/>
                <w:sz w:val="15"/>
                <w:szCs w:val="15"/>
                <w:highlight w:val="lightGray"/>
              </w:rPr>
              <w:t xml:space="preserve"> elektrycznej</w:t>
            </w:r>
          </w:p>
          <w:p w14:paraId="3515F46C" w14:textId="6C076C48" w:rsidR="00F603F6" w:rsidRPr="00660205" w:rsidRDefault="00F603F6" w:rsidP="00DE6FF7">
            <w:pPr>
              <w:widowControl/>
              <w:numPr>
                <w:ilvl w:val="0"/>
                <w:numId w:val="2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rFonts w:eastAsia="Calibri"/>
                <w:color w:val="000000"/>
                <w:sz w:val="15"/>
                <w:szCs w:val="15"/>
                <w:lang w:eastAsia="en-US"/>
              </w:rPr>
              <w:t>stosuje pierwsze prawo Kirchhoffa do wyznaczania natężeń prądów płynących</w:t>
            </w:r>
            <w:r>
              <w:rPr>
                <w:rFonts w:eastAsia="Calibri"/>
                <w:color w:val="000000"/>
                <w:sz w:val="15"/>
                <w:szCs w:val="15"/>
                <w:lang w:eastAsia="en-US"/>
              </w:rPr>
              <w:t xml:space="preserve"> w </w:t>
            </w:r>
            <w:r w:rsidRPr="00660205">
              <w:rPr>
                <w:rFonts w:eastAsia="Calibri"/>
                <w:color w:val="000000"/>
                <w:sz w:val="15"/>
                <w:szCs w:val="15"/>
                <w:lang w:eastAsia="en-US"/>
              </w:rPr>
              <w:t>rozgałęzionym obwodzie</w:t>
            </w:r>
          </w:p>
          <w:p w14:paraId="264E9EC4" w14:textId="37FDD37F" w:rsidR="00F603F6" w:rsidRPr="00660205" w:rsidRDefault="00F603F6" w:rsidP="00DE6FF7">
            <w:pPr>
              <w:widowControl/>
              <w:numPr>
                <w:ilvl w:val="0"/>
                <w:numId w:val="2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 xml:space="preserve">sporządza wykres zależności </w:t>
            </w:r>
            <w:r w:rsidRPr="00660205">
              <w:rPr>
                <w:i/>
                <w:iCs/>
                <w:color w:val="000000"/>
                <w:sz w:val="15"/>
                <w:szCs w:val="15"/>
              </w:rPr>
              <w:t>I</w:t>
            </w:r>
            <w:r w:rsidRPr="00660205">
              <w:rPr>
                <w:color w:val="000000"/>
                <w:sz w:val="15"/>
                <w:szCs w:val="15"/>
              </w:rPr>
              <w:t>(</w:t>
            </w:r>
            <w:r w:rsidRPr="00660205">
              <w:rPr>
                <w:i/>
                <w:iCs/>
                <w:color w:val="000000"/>
                <w:sz w:val="15"/>
                <w:szCs w:val="15"/>
              </w:rPr>
              <w:t>U</w:t>
            </w:r>
            <w:r w:rsidRPr="00660205">
              <w:rPr>
                <w:color w:val="000000"/>
                <w:sz w:val="15"/>
                <w:szCs w:val="15"/>
              </w:rPr>
              <w:t>); właściwie skaluje, oznacza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dobiera zakresy osi; prostą do danych przedstawionych</w:t>
            </w:r>
            <w:r>
              <w:rPr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z w:val="15"/>
                <w:szCs w:val="15"/>
              </w:rPr>
              <w:t xml:space="preserve">postaci wykresu; 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rozpoznaje proporcjonalność prostą na podstawie wykresu</w:t>
            </w:r>
          </w:p>
          <w:p w14:paraId="312D7C47" w14:textId="04346B35" w:rsidR="00F603F6" w:rsidRPr="00660205" w:rsidRDefault="00F603F6" w:rsidP="00DE6FF7">
            <w:pPr>
              <w:widowControl/>
              <w:numPr>
                <w:ilvl w:val="0"/>
                <w:numId w:val="2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interpretuje prawo Ohma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opisuje warunki,</w:t>
            </w:r>
            <w:r>
              <w:rPr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z w:val="15"/>
                <w:szCs w:val="15"/>
              </w:rPr>
              <w:t xml:space="preserve">jakich ono obowiązuje </w:t>
            </w:r>
          </w:p>
          <w:p w14:paraId="390576AD" w14:textId="58CB1BB9" w:rsidR="00F603F6" w:rsidRPr="00660205" w:rsidRDefault="00F603F6" w:rsidP="00DE6FF7">
            <w:pPr>
              <w:widowControl/>
              <w:numPr>
                <w:ilvl w:val="0"/>
                <w:numId w:val="2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stosuje</w:t>
            </w:r>
            <w:r>
              <w:rPr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z w:val="15"/>
                <w:szCs w:val="15"/>
              </w:rPr>
              <w:t>obliczeniach proporcjonalność natężenia prądu stałego do napięcia dla przewodników (prawo Ohma)</w:t>
            </w:r>
          </w:p>
          <w:p w14:paraId="21A69E3F" w14:textId="77777777" w:rsidR="00F603F6" w:rsidRPr="00660205" w:rsidRDefault="00F603F6" w:rsidP="00DE6FF7">
            <w:pPr>
              <w:widowControl/>
              <w:numPr>
                <w:ilvl w:val="0"/>
                <w:numId w:val="2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pacing w:val="-2"/>
                <w:sz w:val="15"/>
                <w:szCs w:val="15"/>
              </w:rPr>
            </w:pPr>
            <w:r w:rsidRPr="00660205">
              <w:rPr>
                <w:color w:val="000000"/>
                <w:spacing w:val="-2"/>
                <w:sz w:val="15"/>
                <w:szCs w:val="15"/>
              </w:rPr>
              <w:t xml:space="preserve">interpretuje pojęcie </w:t>
            </w:r>
            <w:r w:rsidRPr="00660205">
              <w:rPr>
                <w:i/>
                <w:color w:val="000000"/>
                <w:spacing w:val="-2"/>
                <w:sz w:val="15"/>
                <w:szCs w:val="15"/>
              </w:rPr>
              <w:t>oporu elektrycznego</w:t>
            </w:r>
          </w:p>
          <w:p w14:paraId="101190BC" w14:textId="4B6E77B7" w:rsidR="00F603F6" w:rsidRPr="00660205" w:rsidRDefault="00F603F6" w:rsidP="00DE6FF7">
            <w:pPr>
              <w:widowControl/>
              <w:numPr>
                <w:ilvl w:val="0"/>
                <w:numId w:val="2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wyjaśnia, skąd się bierze opór elektryczny; opisuje jakościowo zależność oporu od wymiarów przewodnika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rodzaju substancji,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>jakiej go wykonano</w:t>
            </w:r>
          </w:p>
          <w:p w14:paraId="0CEA3878" w14:textId="4FC5A3DB" w:rsidR="00F603F6" w:rsidRPr="00660205" w:rsidRDefault="00F603F6" w:rsidP="00DE6FF7">
            <w:pPr>
              <w:widowControl/>
              <w:numPr>
                <w:ilvl w:val="0"/>
                <w:numId w:val="2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stosuje</w:t>
            </w:r>
            <w:r>
              <w:rPr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z w:val="15"/>
                <w:szCs w:val="15"/>
              </w:rPr>
              <w:t>obliczeniach związek między napięciem</w:t>
            </w:r>
            <w:r>
              <w:rPr>
                <w:color w:val="000000"/>
                <w:sz w:val="15"/>
                <w:szCs w:val="15"/>
              </w:rPr>
              <w:t xml:space="preserve"> a </w:t>
            </w:r>
            <w:r w:rsidRPr="00660205">
              <w:rPr>
                <w:color w:val="000000"/>
                <w:sz w:val="15"/>
                <w:szCs w:val="15"/>
              </w:rPr>
              <w:t>natężeniem prądu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oporem elektrycznym</w:t>
            </w:r>
          </w:p>
          <w:p w14:paraId="1085019A" w14:textId="4978B0F8" w:rsidR="00F603F6" w:rsidRPr="00660205" w:rsidRDefault="00F603F6" w:rsidP="00DE6FF7">
            <w:pPr>
              <w:widowControl/>
              <w:numPr>
                <w:ilvl w:val="0"/>
                <w:numId w:val="2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pacing w:val="-6"/>
                <w:sz w:val="15"/>
                <w:szCs w:val="15"/>
              </w:rPr>
              <w:t>wyjaśnia, czym są oporniki</w:t>
            </w:r>
            <w:r>
              <w:rPr>
                <w:color w:val="000000"/>
                <w:spacing w:val="-6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pacing w:val="-6"/>
                <w:sz w:val="15"/>
                <w:szCs w:val="15"/>
              </w:rPr>
              <w:t>potencjometry,</w:t>
            </w:r>
            <w:r w:rsidRPr="00660205">
              <w:rPr>
                <w:color w:val="000000"/>
                <w:sz w:val="15"/>
                <w:szCs w:val="15"/>
              </w:rPr>
              <w:t xml:space="preserve"> wskazuje ich przykłady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zastosowania; omawia zastosowanie omomierza</w:t>
            </w:r>
          </w:p>
          <w:p w14:paraId="599B38A7" w14:textId="008EB6E0" w:rsidR="00F603F6" w:rsidRPr="00FB1C16" w:rsidRDefault="00F603F6" w:rsidP="00DE6FF7">
            <w:pPr>
              <w:widowControl/>
              <w:numPr>
                <w:ilvl w:val="0"/>
                <w:numId w:val="2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  <w:highlight w:val="lightGray"/>
              </w:rPr>
            </w:pPr>
            <w:r w:rsidRPr="00FB1C16">
              <w:rPr>
                <w:color w:val="000000"/>
                <w:spacing w:val="-2"/>
                <w:sz w:val="15"/>
                <w:szCs w:val="15"/>
                <w:highlight w:val="lightGray"/>
              </w:rPr>
              <w:t>omawia zależność oporu od temperatury</w:t>
            </w:r>
            <w:r w:rsidRPr="00FB1C16">
              <w:rPr>
                <w:color w:val="000000"/>
                <w:sz w:val="15"/>
                <w:szCs w:val="15"/>
                <w:highlight w:val="lightGray"/>
              </w:rPr>
              <w:t xml:space="preserve"> dla metali i półprzewodników</w:t>
            </w:r>
          </w:p>
          <w:p w14:paraId="32D931FD" w14:textId="544A08E4" w:rsidR="00F603F6" w:rsidRPr="00FB1C16" w:rsidRDefault="00F603F6" w:rsidP="00DE6FF7">
            <w:pPr>
              <w:widowControl/>
              <w:numPr>
                <w:ilvl w:val="0"/>
                <w:numId w:val="2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  <w:highlight w:val="lightGray"/>
              </w:rPr>
            </w:pPr>
            <w:r w:rsidRPr="00FB1C16">
              <w:rPr>
                <w:color w:val="000000"/>
                <w:sz w:val="15"/>
                <w:szCs w:val="15"/>
                <w:highlight w:val="lightGray"/>
              </w:rPr>
              <w:t>porównuje przewodniki, izolatory i półprzewodniki, wskazuje ich przykłady i zastosowania</w:t>
            </w:r>
          </w:p>
          <w:p w14:paraId="515F9026" w14:textId="6BEC7C77" w:rsidR="00F603F6" w:rsidRPr="00660205" w:rsidRDefault="00F603F6" w:rsidP="00DE6FF7">
            <w:pPr>
              <w:widowControl/>
              <w:numPr>
                <w:ilvl w:val="0"/>
                <w:numId w:val="2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interpretuje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stosuje</w:t>
            </w:r>
            <w:r>
              <w:rPr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z w:val="15"/>
                <w:szCs w:val="15"/>
              </w:rPr>
              <w:t>obliczeniach związek między energią elektryczną</w:t>
            </w:r>
            <w:r>
              <w:rPr>
                <w:color w:val="000000"/>
                <w:sz w:val="15"/>
                <w:szCs w:val="15"/>
              </w:rPr>
              <w:t xml:space="preserve"> a </w:t>
            </w:r>
            <w:r w:rsidRPr="00660205">
              <w:rPr>
                <w:color w:val="000000"/>
                <w:sz w:val="15"/>
                <w:szCs w:val="15"/>
              </w:rPr>
              <w:t>mocą prądu elektrycznego</w:t>
            </w:r>
          </w:p>
          <w:p w14:paraId="5A29E875" w14:textId="619B2BE5" w:rsidR="00F603F6" w:rsidRPr="00660205" w:rsidRDefault="00F603F6" w:rsidP="00DE6FF7">
            <w:pPr>
              <w:widowControl/>
              <w:numPr>
                <w:ilvl w:val="0"/>
                <w:numId w:val="2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wyjaśnia, od czego zależy moc prądu elektrycznego; interpretuje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stosuje</w:t>
            </w:r>
            <w:r>
              <w:rPr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z w:val="15"/>
                <w:szCs w:val="15"/>
              </w:rPr>
              <w:t>obliczeniach związek między mocą prądu</w:t>
            </w:r>
            <w:r>
              <w:rPr>
                <w:color w:val="000000"/>
                <w:sz w:val="15"/>
                <w:szCs w:val="15"/>
              </w:rPr>
              <w:t xml:space="preserve"> a 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napięciem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natężeniem prądu</w:t>
            </w:r>
            <w:r w:rsidRPr="00660205">
              <w:rPr>
                <w:color w:val="000000"/>
                <w:sz w:val="15"/>
                <w:szCs w:val="15"/>
              </w:rPr>
              <w:t xml:space="preserve"> </w:t>
            </w:r>
          </w:p>
          <w:p w14:paraId="14C7A480" w14:textId="472B4CC5" w:rsidR="00F603F6" w:rsidRPr="00660205" w:rsidRDefault="00F603F6" w:rsidP="00DE6FF7">
            <w:pPr>
              <w:widowControl/>
              <w:numPr>
                <w:ilvl w:val="0"/>
                <w:numId w:val="2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wykorzystuje</w:t>
            </w:r>
            <w:r>
              <w:rPr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z w:val="15"/>
                <w:szCs w:val="15"/>
              </w:rPr>
              <w:t xml:space="preserve">obliczeniach dane znamionowe urządzeń elektrycznych </w:t>
            </w:r>
          </w:p>
          <w:p w14:paraId="49FE8DBA" w14:textId="033C6A50" w:rsidR="00F603F6" w:rsidRPr="00660205" w:rsidRDefault="00F603F6" w:rsidP="00DE6FF7">
            <w:pPr>
              <w:widowControl/>
              <w:numPr>
                <w:ilvl w:val="0"/>
                <w:numId w:val="2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analizuje tekst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 xml:space="preserve">podręcznika </w:t>
            </w:r>
            <w:r w:rsidRPr="00660205">
              <w:rPr>
                <w:i/>
                <w:iCs/>
                <w:color w:val="000000"/>
                <w:sz w:val="15"/>
                <w:szCs w:val="15"/>
              </w:rPr>
              <w:t>Pożytek</w:t>
            </w:r>
            <w:r>
              <w:rPr>
                <w:i/>
                <w:iCs/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i/>
                <w:iCs/>
                <w:color w:val="000000"/>
                <w:sz w:val="15"/>
                <w:szCs w:val="15"/>
              </w:rPr>
              <w:t>pomyłek</w:t>
            </w:r>
            <w:r>
              <w:rPr>
                <w:i/>
                <w:iCs/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i/>
                <w:iCs/>
                <w:color w:val="000000"/>
                <w:sz w:val="15"/>
                <w:szCs w:val="15"/>
              </w:rPr>
              <w:t>przypadków</w:t>
            </w:r>
            <w:r w:rsidRPr="00660205">
              <w:rPr>
                <w:color w:val="000000"/>
                <w:sz w:val="15"/>
                <w:szCs w:val="15"/>
              </w:rPr>
              <w:t>; przedstawia wybrane informacje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>historii odkryć kluczowych dla rozwoju elektryczności</w:t>
            </w:r>
          </w:p>
          <w:p w14:paraId="4590007F" w14:textId="4F8A7864" w:rsidR="00F603F6" w:rsidRPr="00660205" w:rsidRDefault="00F603F6" w:rsidP="00DE6FF7">
            <w:pPr>
              <w:widowControl/>
              <w:numPr>
                <w:ilvl w:val="0"/>
                <w:numId w:val="2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pacing w:val="-6"/>
                <w:sz w:val="15"/>
                <w:szCs w:val="15"/>
              </w:rPr>
              <w:t>posługuje się informacjami pochodzącymi</w:t>
            </w:r>
            <w:r>
              <w:rPr>
                <w:color w:val="000000"/>
                <w:spacing w:val="-6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>analizy przedstawionych materiałów źródłowych,</w:t>
            </w:r>
            <w:r>
              <w:rPr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z w:val="15"/>
                <w:szCs w:val="15"/>
              </w:rPr>
              <w:t>tym tekstów popularnonaukowych lub zaczerpniętych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 xml:space="preserve">internetu, </w:t>
            </w:r>
            <w:r w:rsidRPr="00DC4A01">
              <w:rPr>
                <w:color w:val="000000"/>
                <w:sz w:val="15"/>
                <w:szCs w:val="15"/>
                <w:highlight w:val="lightGray"/>
              </w:rPr>
              <w:t>związanych z zależnością oporu od temperatury</w:t>
            </w:r>
            <w:r w:rsidRPr="00660205">
              <w:rPr>
                <w:color w:val="000000"/>
                <w:sz w:val="15"/>
                <w:szCs w:val="15"/>
              </w:rPr>
              <w:t xml:space="preserve"> oraz energią elektryczną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mocą prądu elektrycznego</w:t>
            </w:r>
          </w:p>
          <w:p w14:paraId="406FDF81" w14:textId="3872459E" w:rsidR="00F603F6" w:rsidRPr="00660205" w:rsidRDefault="00F603F6" w:rsidP="00DE6FF7">
            <w:pPr>
              <w:widowControl/>
              <w:numPr>
                <w:ilvl w:val="0"/>
                <w:numId w:val="2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przeprowadza doświadczenia, korzystając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>ich opisów:</w:t>
            </w:r>
          </w:p>
          <w:p w14:paraId="1EDE29C3" w14:textId="47C375D8" w:rsidR="00F603F6" w:rsidRPr="00660205" w:rsidRDefault="00F603F6" w:rsidP="002E21DC">
            <w:pPr>
              <w:widowControl/>
              <w:autoSpaceDE/>
              <w:autoSpaceDN/>
              <w:adjustRightInd/>
              <w:spacing w:line="276" w:lineRule="auto"/>
              <w:rPr>
                <w:color w:val="000000"/>
                <w:sz w:val="15"/>
                <w:szCs w:val="15"/>
              </w:rPr>
            </w:pPr>
          </w:p>
          <w:p w14:paraId="4BF4E5C5" w14:textId="415328B1" w:rsidR="00F603F6" w:rsidRPr="00660205" w:rsidRDefault="00F603F6" w:rsidP="00DE6FF7">
            <w:pPr>
              <w:widowControl/>
              <w:numPr>
                <w:ilvl w:val="0"/>
                <w:numId w:val="27"/>
              </w:numPr>
              <w:tabs>
                <w:tab w:val="clear" w:pos="70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mierzy natężenie prądu</w:t>
            </w:r>
            <w:r>
              <w:rPr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z w:val="15"/>
                <w:szCs w:val="15"/>
              </w:rPr>
              <w:t>różnych punktach obwodu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bCs/>
                <w:color w:val="000000"/>
                <w:sz w:val="15"/>
                <w:szCs w:val="15"/>
              </w:rPr>
              <w:t>bada dodawanie napięć</w:t>
            </w:r>
            <w:r>
              <w:rPr>
                <w:bCs/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bCs/>
                <w:color w:val="000000"/>
                <w:sz w:val="15"/>
                <w:szCs w:val="15"/>
              </w:rPr>
              <w:t>układzie ogniw połączonych szeregowo</w:t>
            </w:r>
          </w:p>
          <w:p w14:paraId="0D1F9ECC" w14:textId="68FB8BF2" w:rsidR="00F603F6" w:rsidRPr="00660205" w:rsidRDefault="00F603F6" w:rsidP="00DE6FF7">
            <w:pPr>
              <w:widowControl/>
              <w:numPr>
                <w:ilvl w:val="0"/>
                <w:numId w:val="27"/>
              </w:numPr>
              <w:tabs>
                <w:tab w:val="clear" w:pos="70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bCs/>
                <w:color w:val="000000"/>
                <w:sz w:val="15"/>
                <w:szCs w:val="15"/>
              </w:rPr>
              <w:t>doświadczalnie demonstruje pierwsze prawo Kirchhoffa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bada połączenie równoległe baterii</w:t>
            </w:r>
          </w:p>
          <w:p w14:paraId="1F907491" w14:textId="4D5FE1F5" w:rsidR="00F603F6" w:rsidRPr="002E21DC" w:rsidRDefault="00F603F6" w:rsidP="002E21DC">
            <w:pPr>
              <w:widowControl/>
              <w:numPr>
                <w:ilvl w:val="0"/>
                <w:numId w:val="27"/>
              </w:numPr>
              <w:tabs>
                <w:tab w:val="clear" w:pos="70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bada zależność między napięciem</w:t>
            </w:r>
            <w:r>
              <w:rPr>
                <w:color w:val="000000"/>
                <w:sz w:val="15"/>
                <w:szCs w:val="15"/>
              </w:rPr>
              <w:t xml:space="preserve"> a </w:t>
            </w:r>
            <w:r w:rsidRPr="00660205">
              <w:rPr>
                <w:color w:val="000000"/>
                <w:sz w:val="15"/>
                <w:szCs w:val="15"/>
              </w:rPr>
              <w:t xml:space="preserve">natężeniem 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>prądu</w:t>
            </w:r>
          </w:p>
          <w:p w14:paraId="03D49275" w14:textId="544AC317" w:rsidR="00F603F6" w:rsidRPr="00660205" w:rsidRDefault="00F603F6" w:rsidP="00DE6FF7">
            <w:pPr>
              <w:widowControl/>
              <w:numPr>
                <w:ilvl w:val="0"/>
                <w:numId w:val="2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pacing w:val="-6"/>
                <w:sz w:val="15"/>
                <w:szCs w:val="15"/>
              </w:rPr>
            </w:pPr>
            <w:r w:rsidRPr="00660205">
              <w:rPr>
                <w:color w:val="000000"/>
                <w:spacing w:val="-6"/>
                <w:sz w:val="15"/>
                <w:szCs w:val="15"/>
              </w:rPr>
              <w:t>rozwiązuje typowe zadania lub problemy</w:t>
            </w:r>
            <w:r w:rsidRPr="00660205">
              <w:rPr>
                <w:color w:val="000000"/>
                <w:sz w:val="15"/>
                <w:szCs w:val="15"/>
              </w:rPr>
              <w:t xml:space="preserve"> dotyczące treści 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>rozdziału</w:t>
            </w:r>
            <w:r w:rsidRPr="00660205">
              <w:rPr>
                <w:i/>
                <w:iCs/>
                <w:color w:val="000000"/>
                <w:spacing w:val="-4"/>
                <w:sz w:val="15"/>
                <w:szCs w:val="15"/>
              </w:rPr>
              <w:t xml:space="preserve"> Prąd elektryczny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>,</w:t>
            </w:r>
            <w:r>
              <w:rPr>
                <w:color w:val="000000"/>
                <w:spacing w:val="-4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>szczególności:</w:t>
            </w:r>
          </w:p>
          <w:p w14:paraId="0D033353" w14:textId="3B0B3D74" w:rsidR="00F603F6" w:rsidRPr="00660205" w:rsidRDefault="00F603F6" w:rsidP="00DE6FF7">
            <w:pPr>
              <w:widowControl/>
              <w:numPr>
                <w:ilvl w:val="0"/>
                <w:numId w:val="26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pacing w:val="-4"/>
                <w:sz w:val="15"/>
                <w:szCs w:val="15"/>
              </w:rPr>
            </w:pPr>
            <w:r w:rsidRPr="00660205">
              <w:rPr>
                <w:snapToGrid w:val="0"/>
                <w:color w:val="000000"/>
                <w:sz w:val="15"/>
                <w:szCs w:val="15"/>
              </w:rPr>
              <w:t>związane</w:t>
            </w:r>
            <w:r>
              <w:rPr>
                <w:snapToGrid w:val="0"/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snapToGrid w:val="0"/>
                <w:color w:val="000000"/>
                <w:sz w:val="15"/>
                <w:szCs w:val="15"/>
              </w:rPr>
              <w:t>opisywaniem, rysowaniem</w:t>
            </w:r>
            <w:r>
              <w:rPr>
                <w:snapToGrid w:val="0"/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snapToGrid w:val="0"/>
                <w:color w:val="000000"/>
                <w:sz w:val="15"/>
                <w:szCs w:val="15"/>
              </w:rPr>
              <w:t>analizowaniem obwodów elektrycznych</w:t>
            </w:r>
          </w:p>
          <w:p w14:paraId="4ED4C00F" w14:textId="1C6FC6FF" w:rsidR="00F603F6" w:rsidRPr="00660205" w:rsidRDefault="00F603F6" w:rsidP="00DE6FF7">
            <w:pPr>
              <w:widowControl/>
              <w:numPr>
                <w:ilvl w:val="0"/>
                <w:numId w:val="26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snapToGrid w:val="0"/>
                <w:color w:val="000000"/>
                <w:sz w:val="15"/>
                <w:szCs w:val="15"/>
              </w:rPr>
              <w:t>związane</w:t>
            </w:r>
            <w:r>
              <w:rPr>
                <w:snapToGrid w:val="0"/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>wykorzystaniem wzorów na napięcie elektryczne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natężenie prądu</w:t>
            </w:r>
            <w:r w:rsidRPr="00660205">
              <w:rPr>
                <w:rFonts w:eastAsia="Calibri"/>
                <w:color w:val="000000"/>
                <w:sz w:val="15"/>
                <w:szCs w:val="15"/>
                <w:lang w:eastAsia="en-US"/>
              </w:rPr>
              <w:t xml:space="preserve"> </w:t>
            </w:r>
            <w:r w:rsidRPr="00660205">
              <w:rPr>
                <w:color w:val="000000"/>
                <w:sz w:val="15"/>
                <w:szCs w:val="15"/>
              </w:rPr>
              <w:t>elektrycznego</w:t>
            </w:r>
          </w:p>
          <w:p w14:paraId="52D8CF2C" w14:textId="20AF4604" w:rsidR="00F603F6" w:rsidRPr="00660205" w:rsidRDefault="00F603F6" w:rsidP="00DE6FF7">
            <w:pPr>
              <w:widowControl/>
              <w:numPr>
                <w:ilvl w:val="0"/>
                <w:numId w:val="26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pacing w:val="-4"/>
                <w:sz w:val="15"/>
                <w:szCs w:val="15"/>
              </w:rPr>
              <w:t>związane</w:t>
            </w:r>
            <w:r>
              <w:rPr>
                <w:color w:val="000000"/>
                <w:spacing w:val="-4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>pomiarami napięcia</w:t>
            </w:r>
            <w:r>
              <w:rPr>
                <w:color w:val="000000"/>
                <w:spacing w:val="-4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>natężenia prądu</w:t>
            </w:r>
          </w:p>
          <w:p w14:paraId="6290AF03" w14:textId="35E0685F" w:rsidR="00F603F6" w:rsidRPr="00660205" w:rsidRDefault="00F603F6" w:rsidP="00DE6FF7">
            <w:pPr>
              <w:widowControl/>
              <w:numPr>
                <w:ilvl w:val="0"/>
                <w:numId w:val="26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związane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bCs/>
                <w:color w:val="000000"/>
                <w:sz w:val="15"/>
                <w:szCs w:val="15"/>
              </w:rPr>
              <w:t>połączeniami szeregowym</w:t>
            </w:r>
            <w:r>
              <w:rPr>
                <w:bCs/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bCs/>
                <w:color w:val="000000"/>
                <w:sz w:val="15"/>
                <w:szCs w:val="15"/>
              </w:rPr>
              <w:t xml:space="preserve">równoległym </w:t>
            </w:r>
            <w:r w:rsidRPr="00660205">
              <w:rPr>
                <w:color w:val="000000"/>
                <w:sz w:val="15"/>
                <w:szCs w:val="15"/>
              </w:rPr>
              <w:t xml:space="preserve">elementów obwodu 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elektrycznego</w:t>
            </w:r>
          </w:p>
          <w:p w14:paraId="6396F2BC" w14:textId="09070D34" w:rsidR="00F603F6" w:rsidRPr="00660205" w:rsidRDefault="00F603F6" w:rsidP="00DE6FF7">
            <w:pPr>
              <w:widowControl/>
              <w:numPr>
                <w:ilvl w:val="0"/>
                <w:numId w:val="26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pacing w:val="-4"/>
                <w:sz w:val="15"/>
                <w:szCs w:val="15"/>
              </w:rPr>
            </w:pPr>
            <w:r w:rsidRPr="00660205">
              <w:rPr>
                <w:color w:val="000000"/>
                <w:spacing w:val="-4"/>
                <w:sz w:val="15"/>
                <w:szCs w:val="15"/>
              </w:rPr>
              <w:t>związane</w:t>
            </w:r>
            <w:r>
              <w:rPr>
                <w:color w:val="000000"/>
                <w:spacing w:val="-4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>wykorzystaniem pierwszego</w:t>
            </w:r>
            <w:r w:rsidRPr="00660205">
              <w:rPr>
                <w:rFonts w:eastAsia="Calibri"/>
                <w:color w:val="000000"/>
                <w:spacing w:val="-4"/>
                <w:sz w:val="15"/>
                <w:szCs w:val="15"/>
                <w:lang w:eastAsia="en-US"/>
              </w:rPr>
              <w:t xml:space="preserve"> prawa </w:t>
            </w:r>
            <w:r w:rsidRPr="00660205">
              <w:rPr>
                <w:rFonts w:eastAsia="Calibri"/>
                <w:color w:val="000000"/>
                <w:spacing w:val="-2"/>
                <w:sz w:val="15"/>
                <w:szCs w:val="15"/>
                <w:lang w:eastAsia="en-US"/>
              </w:rPr>
              <w:t>Kirchhoffa</w:t>
            </w:r>
          </w:p>
          <w:p w14:paraId="30EAFEAC" w14:textId="782F7C2A" w:rsidR="00F603F6" w:rsidRPr="00660205" w:rsidRDefault="00F603F6" w:rsidP="00DE6FF7">
            <w:pPr>
              <w:widowControl/>
              <w:numPr>
                <w:ilvl w:val="0"/>
                <w:numId w:val="26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snapToGrid w:val="0"/>
                <w:color w:val="000000"/>
                <w:sz w:val="15"/>
                <w:szCs w:val="15"/>
              </w:rPr>
              <w:t>związane</w:t>
            </w:r>
            <w:r>
              <w:rPr>
                <w:snapToGrid w:val="0"/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 xml:space="preserve">wykorzystaniem </w:t>
            </w:r>
            <w:r w:rsidRPr="00660205">
              <w:rPr>
                <w:rFonts w:eastAsia="Calibri"/>
                <w:color w:val="000000"/>
                <w:sz w:val="15"/>
                <w:szCs w:val="15"/>
                <w:lang w:eastAsia="en-US"/>
              </w:rPr>
              <w:t>prawa Ohma</w:t>
            </w:r>
          </w:p>
          <w:p w14:paraId="4238E74C" w14:textId="3E5C1883" w:rsidR="00F603F6" w:rsidRPr="00660205" w:rsidRDefault="00F603F6" w:rsidP="00DE6FF7">
            <w:pPr>
              <w:widowControl/>
              <w:numPr>
                <w:ilvl w:val="0"/>
                <w:numId w:val="26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związane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 xml:space="preserve">oporem 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elektrycznym</w:t>
            </w:r>
          </w:p>
          <w:p w14:paraId="1C0E2E25" w14:textId="21DA0FAA" w:rsidR="00F603F6" w:rsidRPr="00FB1C16" w:rsidRDefault="00F603F6" w:rsidP="00DE6FF7">
            <w:pPr>
              <w:widowControl/>
              <w:numPr>
                <w:ilvl w:val="0"/>
                <w:numId w:val="26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  <w:highlight w:val="lightGray"/>
              </w:rPr>
            </w:pPr>
            <w:r w:rsidRPr="00FB1C16">
              <w:rPr>
                <w:color w:val="000000"/>
                <w:sz w:val="15"/>
                <w:szCs w:val="15"/>
                <w:highlight w:val="lightGray"/>
              </w:rPr>
              <w:t>związane z zależnością oporu od temperatury</w:t>
            </w:r>
          </w:p>
          <w:p w14:paraId="670D0B9E" w14:textId="67A9ED4F" w:rsidR="00F603F6" w:rsidRPr="00660205" w:rsidRDefault="00F603F6" w:rsidP="00DE6FF7">
            <w:pPr>
              <w:widowControl/>
              <w:numPr>
                <w:ilvl w:val="0"/>
                <w:numId w:val="26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dotyczące energii elektrycznej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 xml:space="preserve">mocy prądu elektrycznego; </w:t>
            </w:r>
          </w:p>
          <w:p w14:paraId="7A83A5DB" w14:textId="12E52722" w:rsidR="00F603F6" w:rsidRPr="00660205" w:rsidRDefault="00F603F6" w:rsidP="00DE6FF7">
            <w:pPr>
              <w:spacing w:line="276" w:lineRule="auto"/>
              <w:ind w:left="164" w:right="-6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posługuje się kartą wybranych wzorów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>stałych oraz kalkulatorem,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 xml:space="preserve"> analizuje otrzymany</w:t>
            </w:r>
            <w:r w:rsidRPr="00660205">
              <w:rPr>
                <w:color w:val="000000"/>
                <w:sz w:val="15"/>
                <w:szCs w:val="15"/>
              </w:rPr>
              <w:t xml:space="preserve"> wynik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; rysuje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 xml:space="preserve">analizuje 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schematy obwodów elektrycznych, posługując</w:t>
            </w:r>
            <w:r w:rsidRPr="00660205">
              <w:rPr>
                <w:color w:val="000000"/>
                <w:sz w:val="15"/>
                <w:szCs w:val="15"/>
              </w:rPr>
              <w:t xml:space="preserve"> się symbolami graficznymi; uzasadnia odpowiedzi</w:t>
            </w:r>
          </w:p>
          <w:p w14:paraId="7EF9F2FF" w14:textId="4B282F5D" w:rsidR="00F603F6" w:rsidRPr="00660205" w:rsidRDefault="00F603F6" w:rsidP="00FA0960">
            <w:pPr>
              <w:pStyle w:val="TableParagraph"/>
              <w:numPr>
                <w:ilvl w:val="0"/>
                <w:numId w:val="38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164" w:right="-193" w:hanging="164"/>
              <w:rPr>
                <w:color w:val="221F1F"/>
                <w:spacing w:val="-4"/>
                <w:w w:val="105"/>
                <w:sz w:val="15"/>
                <w:szCs w:val="15"/>
              </w:rPr>
            </w:pPr>
            <w:r w:rsidRPr="00660205">
              <w:rPr>
                <w:color w:val="000000"/>
                <w:spacing w:val="-2"/>
                <w:sz w:val="15"/>
                <w:szCs w:val="15"/>
              </w:rPr>
              <w:t>dokonuje syntezy wiedzy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 o </w:t>
            </w:r>
            <w:r w:rsidRPr="00660205">
              <w:rPr>
                <w:color w:val="000000"/>
                <w:sz w:val="15"/>
                <w:szCs w:val="15"/>
              </w:rPr>
              <w:t xml:space="preserve">prądzie 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>elektrycznym; przedstawia najważniejsze</w:t>
            </w:r>
            <w:r w:rsidRPr="00660205">
              <w:rPr>
                <w:color w:val="000000"/>
                <w:sz w:val="15"/>
                <w:szCs w:val="15"/>
              </w:rPr>
              <w:t xml:space="preserve"> pojęcia, zasady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zależności</w:t>
            </w:r>
          </w:p>
        </w:tc>
        <w:tc>
          <w:tcPr>
            <w:tcW w:w="1085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6BB1B85B" w14:textId="77777777" w:rsidR="00F603F6" w:rsidRPr="00660205" w:rsidRDefault="00F603F6" w:rsidP="00660205">
            <w:pPr>
              <w:spacing w:line="276" w:lineRule="auto"/>
              <w:rPr>
                <w:b/>
                <w:bCs/>
                <w:color w:val="000000"/>
                <w:sz w:val="15"/>
                <w:szCs w:val="15"/>
              </w:rPr>
            </w:pPr>
            <w:r w:rsidRPr="00660205">
              <w:rPr>
                <w:b/>
                <w:bCs/>
                <w:color w:val="000000"/>
                <w:sz w:val="15"/>
                <w:szCs w:val="15"/>
              </w:rPr>
              <w:t>Uczeń:</w:t>
            </w:r>
          </w:p>
          <w:p w14:paraId="1BFA7738" w14:textId="0E1CEFEC" w:rsidR="00F603F6" w:rsidRPr="00660205" w:rsidRDefault="00F603F6" w:rsidP="00F81A81">
            <w:pPr>
              <w:widowControl/>
              <w:autoSpaceDE/>
              <w:autoSpaceDN/>
              <w:adjustRightInd/>
              <w:spacing w:line="276" w:lineRule="auto"/>
              <w:rPr>
                <w:color w:val="000000"/>
                <w:sz w:val="15"/>
                <w:szCs w:val="15"/>
              </w:rPr>
            </w:pPr>
          </w:p>
          <w:p w14:paraId="72BC5211" w14:textId="4C978D15" w:rsidR="00F603F6" w:rsidRPr="00660205" w:rsidRDefault="00F603F6" w:rsidP="00DE6FF7">
            <w:pPr>
              <w:widowControl/>
              <w:numPr>
                <w:ilvl w:val="0"/>
                <w:numId w:val="28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pacing w:val="-2"/>
                <w:sz w:val="15"/>
                <w:szCs w:val="15"/>
              </w:rPr>
              <w:t>posługuje się miernikiem</w:t>
            </w:r>
            <w:r w:rsidRPr="00660205">
              <w:rPr>
                <w:color w:val="000000"/>
                <w:sz w:val="15"/>
                <w:szCs w:val="15"/>
              </w:rPr>
              <w:t xml:space="preserve"> uniwersalnym, wybiera odpowiedni zakres pomiaru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odczytuje wynik;</w:t>
            </w:r>
            <w:r w:rsidRPr="00660205">
              <w:rPr>
                <w:iCs/>
                <w:color w:val="000000"/>
                <w:spacing w:val="-2"/>
                <w:sz w:val="15"/>
                <w:szCs w:val="15"/>
              </w:rPr>
              <w:t xml:space="preserve"> oblicza (szacuje) niepewność pomiaru napięcia lub natężenia prądu, stosując uproszczone reguły</w:t>
            </w:r>
          </w:p>
          <w:p w14:paraId="3DA55541" w14:textId="39F1DB54" w:rsidR="00F603F6" w:rsidRPr="00660205" w:rsidRDefault="00F603F6" w:rsidP="00DE6FF7">
            <w:pPr>
              <w:widowControl/>
              <w:numPr>
                <w:ilvl w:val="0"/>
                <w:numId w:val="28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uzasadnia, że zasada dodawania napięć</w:t>
            </w:r>
            <w:r>
              <w:rPr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z w:val="15"/>
                <w:szCs w:val="15"/>
              </w:rPr>
              <w:t xml:space="preserve">układzie ogniw połączonych szeregowo 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wynika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zasady zachowania energii</w:t>
            </w:r>
          </w:p>
          <w:p w14:paraId="0AC47ADB" w14:textId="77777777" w:rsidR="00F603F6" w:rsidRPr="00660205" w:rsidRDefault="00F603F6" w:rsidP="00DE6FF7">
            <w:pPr>
              <w:widowControl/>
              <w:numPr>
                <w:ilvl w:val="0"/>
                <w:numId w:val="28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 xml:space="preserve">uzasadnia sumowanie napięć na przykładzie szeregowego połączenia odbiorników 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energii</w:t>
            </w:r>
            <w:r w:rsidRPr="00660205">
              <w:rPr>
                <w:color w:val="000000"/>
                <w:sz w:val="15"/>
                <w:szCs w:val="15"/>
              </w:rPr>
              <w:t xml:space="preserve"> elektrycznej</w:t>
            </w:r>
          </w:p>
          <w:p w14:paraId="425E0074" w14:textId="21733353" w:rsidR="00F603F6" w:rsidRPr="00F81A81" w:rsidRDefault="00F603F6" w:rsidP="00F81A81">
            <w:pPr>
              <w:widowControl/>
              <w:numPr>
                <w:ilvl w:val="0"/>
                <w:numId w:val="28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rFonts w:eastAsia="Calibri"/>
                <w:color w:val="000000"/>
                <w:sz w:val="15"/>
                <w:szCs w:val="15"/>
                <w:lang w:eastAsia="en-US"/>
              </w:rPr>
              <w:t>interpretuje pierwsze prawo Kirchhoffa jako przykład zasady zachowania ładunku</w:t>
            </w:r>
          </w:p>
          <w:p w14:paraId="2B443C5B" w14:textId="72250A98" w:rsidR="00F603F6" w:rsidRPr="00660205" w:rsidRDefault="00F603F6" w:rsidP="00DE6FF7">
            <w:pPr>
              <w:widowControl/>
              <w:numPr>
                <w:ilvl w:val="0"/>
                <w:numId w:val="28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uzasadnia zależność oporu od wymiarów przewodnika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rodzaju substancji,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>jakiej go wykonano</w:t>
            </w:r>
          </w:p>
          <w:p w14:paraId="73CC3D35" w14:textId="77777777" w:rsidR="00F603F6" w:rsidRPr="00660205" w:rsidRDefault="00F603F6" w:rsidP="00DE6FF7">
            <w:pPr>
              <w:widowControl/>
              <w:numPr>
                <w:ilvl w:val="0"/>
                <w:numId w:val="28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 xml:space="preserve">wyznacza opór elektryczny na podstawie wykresu zależności </w:t>
            </w:r>
            <w:r w:rsidRPr="00660205">
              <w:rPr>
                <w:i/>
                <w:iCs/>
                <w:color w:val="000000"/>
                <w:sz w:val="15"/>
                <w:szCs w:val="15"/>
              </w:rPr>
              <w:t>I</w:t>
            </w:r>
            <w:r w:rsidRPr="00660205">
              <w:rPr>
                <w:color w:val="000000"/>
                <w:sz w:val="15"/>
                <w:szCs w:val="15"/>
              </w:rPr>
              <w:t>(</w:t>
            </w:r>
            <w:r w:rsidRPr="00660205">
              <w:rPr>
                <w:i/>
                <w:iCs/>
                <w:color w:val="000000"/>
                <w:sz w:val="15"/>
                <w:szCs w:val="15"/>
              </w:rPr>
              <w:t>U</w:t>
            </w:r>
            <w:r w:rsidRPr="00660205">
              <w:rPr>
                <w:color w:val="000000"/>
                <w:sz w:val="15"/>
                <w:szCs w:val="15"/>
              </w:rPr>
              <w:t>); stawia hipotezy</w:t>
            </w:r>
          </w:p>
          <w:p w14:paraId="7D550566" w14:textId="53AD84F7" w:rsidR="00F603F6" w:rsidRPr="00660205" w:rsidRDefault="00F603F6" w:rsidP="00DE6FF7">
            <w:pPr>
              <w:widowControl/>
              <w:numPr>
                <w:ilvl w:val="0"/>
                <w:numId w:val="28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buduje potencjometr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bada jego działanie</w:t>
            </w:r>
            <w:r>
              <w:rPr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z w:val="15"/>
                <w:szCs w:val="15"/>
              </w:rPr>
              <w:t>obwodzie elektrycznym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>żarówkami, korzystając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>opisu doświadczenia; formułuje wnioski</w:t>
            </w:r>
          </w:p>
          <w:p w14:paraId="41BD10AB" w14:textId="1E29F823" w:rsidR="00F603F6" w:rsidRPr="00DC4A01" w:rsidRDefault="00F603F6" w:rsidP="00DE6FF7">
            <w:pPr>
              <w:widowControl/>
              <w:numPr>
                <w:ilvl w:val="0"/>
                <w:numId w:val="28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  <w:highlight w:val="lightGray"/>
              </w:rPr>
            </w:pPr>
            <w:r w:rsidRPr="00DC4A01">
              <w:rPr>
                <w:color w:val="000000"/>
                <w:sz w:val="15"/>
                <w:szCs w:val="15"/>
                <w:highlight w:val="lightGray"/>
              </w:rPr>
              <w:t>przedstawia i porównuje na wykresach zależność oporu od temperatury dla metali i półprzewodników</w:t>
            </w:r>
          </w:p>
          <w:p w14:paraId="0D353848" w14:textId="73B2890E" w:rsidR="00F603F6" w:rsidRPr="00DC4A01" w:rsidRDefault="00F603F6" w:rsidP="00DE6FF7">
            <w:pPr>
              <w:widowControl/>
              <w:numPr>
                <w:ilvl w:val="0"/>
                <w:numId w:val="28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  <w:highlight w:val="lightGray"/>
              </w:rPr>
            </w:pPr>
            <w:r w:rsidRPr="00DC4A01">
              <w:rPr>
                <w:color w:val="000000"/>
                <w:sz w:val="15"/>
                <w:szCs w:val="15"/>
                <w:highlight w:val="lightGray"/>
              </w:rPr>
              <w:t>wyjaśnia, dlaczego wraz ze wzrostem temperatury opór przewodnika rośnie, a opór półprzewodnika maleje (do pewnej</w:t>
            </w:r>
            <w:r w:rsidRPr="00DC4A01">
              <w:rPr>
                <w:color w:val="000000"/>
                <w:spacing w:val="-4"/>
                <w:sz w:val="15"/>
                <w:szCs w:val="15"/>
                <w:highlight w:val="lightGray"/>
              </w:rPr>
              <w:t xml:space="preserve"> granicy); </w:t>
            </w:r>
            <w:r w:rsidRPr="00DC4A01">
              <w:rPr>
                <w:color w:val="000000"/>
                <w:spacing w:val="-2"/>
                <w:sz w:val="15"/>
                <w:szCs w:val="15"/>
                <w:highlight w:val="lightGray"/>
              </w:rPr>
              <w:t>opisuje</w:t>
            </w:r>
            <w:r w:rsidRPr="00DC4A01">
              <w:rPr>
                <w:color w:val="000000"/>
                <w:sz w:val="15"/>
                <w:szCs w:val="15"/>
                <w:highlight w:val="lightGray"/>
              </w:rPr>
              <w:t xml:space="preserve"> na wybranych przykładach praktyczne wykorzystanie tych zależności</w:t>
            </w:r>
          </w:p>
          <w:p w14:paraId="4DBCD28F" w14:textId="2FC99CAA" w:rsidR="00F603F6" w:rsidRPr="00660205" w:rsidRDefault="00F603F6" w:rsidP="00DE6FF7">
            <w:pPr>
              <w:widowControl/>
              <w:numPr>
                <w:ilvl w:val="0"/>
                <w:numId w:val="28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uwzględnia straty energii</w:t>
            </w:r>
            <w:r>
              <w:rPr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z w:val="15"/>
                <w:szCs w:val="15"/>
              </w:rPr>
              <w:t>obliczeniach związanych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>wykorzystaniem związku między energią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mocą prądu</w:t>
            </w:r>
            <w:r>
              <w:rPr>
                <w:color w:val="000000"/>
                <w:sz w:val="15"/>
                <w:szCs w:val="15"/>
              </w:rPr>
              <w:t xml:space="preserve"> a 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napięciem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natężeniem prądu</w:t>
            </w:r>
            <w:r w:rsidRPr="00660205">
              <w:rPr>
                <w:color w:val="000000"/>
                <w:sz w:val="15"/>
                <w:szCs w:val="15"/>
              </w:rPr>
              <w:t xml:space="preserve"> oraz danych znamionowych urządzeń elektrycznych</w:t>
            </w:r>
          </w:p>
          <w:p w14:paraId="5FE69ED3" w14:textId="69244A66" w:rsidR="00F603F6" w:rsidRPr="00660205" w:rsidRDefault="00F603F6" w:rsidP="00DE6FF7">
            <w:pPr>
              <w:widowControl/>
              <w:numPr>
                <w:ilvl w:val="0"/>
                <w:numId w:val="28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 xml:space="preserve">rozwiązuje złożone (typowe) zadania lub problemy dotyczące treści 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>rozdziału</w:t>
            </w:r>
            <w:r w:rsidRPr="00660205">
              <w:rPr>
                <w:i/>
                <w:iCs/>
                <w:color w:val="000000"/>
                <w:spacing w:val="-4"/>
                <w:sz w:val="15"/>
                <w:szCs w:val="15"/>
              </w:rPr>
              <w:t xml:space="preserve"> Prąd elektryczny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>,</w:t>
            </w:r>
            <w:r>
              <w:rPr>
                <w:color w:val="000000"/>
                <w:spacing w:val="-4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>szczególności:</w:t>
            </w:r>
            <w:r w:rsidRPr="00660205">
              <w:rPr>
                <w:color w:val="000000"/>
                <w:sz w:val="15"/>
                <w:szCs w:val="15"/>
              </w:rPr>
              <w:t xml:space="preserve"> </w:t>
            </w:r>
          </w:p>
          <w:p w14:paraId="2D67ED8E" w14:textId="33CC13BA" w:rsidR="00F603F6" w:rsidRPr="00660205" w:rsidRDefault="00F603F6" w:rsidP="00DE6FF7">
            <w:pPr>
              <w:widowControl/>
              <w:numPr>
                <w:ilvl w:val="0"/>
                <w:numId w:val="29"/>
              </w:numPr>
              <w:tabs>
                <w:tab w:val="clear" w:pos="70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snapToGrid w:val="0"/>
                <w:color w:val="000000"/>
                <w:spacing w:val="-2"/>
                <w:sz w:val="15"/>
                <w:szCs w:val="15"/>
              </w:rPr>
              <w:t>związane</w:t>
            </w:r>
            <w:r>
              <w:rPr>
                <w:snapToGrid w:val="0"/>
                <w:color w:val="000000"/>
                <w:spacing w:val="-2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wykorzystaniem</w:t>
            </w:r>
            <w:r w:rsidRPr="00660205">
              <w:rPr>
                <w:color w:val="000000"/>
                <w:sz w:val="15"/>
                <w:szCs w:val="15"/>
              </w:rPr>
              <w:t xml:space="preserve"> wzorów na napięcie elektryczne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natężenie prądu</w:t>
            </w:r>
            <w:r w:rsidRPr="00660205">
              <w:rPr>
                <w:rFonts w:eastAsia="Calibri"/>
                <w:color w:val="000000"/>
                <w:sz w:val="15"/>
                <w:szCs w:val="15"/>
                <w:lang w:eastAsia="en-US"/>
              </w:rPr>
              <w:t xml:space="preserve"> </w:t>
            </w:r>
            <w:r w:rsidRPr="00660205">
              <w:rPr>
                <w:color w:val="000000"/>
                <w:sz w:val="15"/>
                <w:szCs w:val="15"/>
              </w:rPr>
              <w:t>elektrycznego</w:t>
            </w:r>
          </w:p>
          <w:p w14:paraId="07111F74" w14:textId="059A1997" w:rsidR="00F603F6" w:rsidRPr="00660205" w:rsidRDefault="00F603F6" w:rsidP="00DE6FF7">
            <w:pPr>
              <w:widowControl/>
              <w:numPr>
                <w:ilvl w:val="0"/>
                <w:numId w:val="29"/>
              </w:numPr>
              <w:tabs>
                <w:tab w:val="clear" w:pos="70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związane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 xml:space="preserve">pomiarem napięcia 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elektrycznego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natężenia prądu</w:t>
            </w:r>
          </w:p>
          <w:p w14:paraId="36F067D4" w14:textId="057DE334" w:rsidR="00F603F6" w:rsidRPr="00660205" w:rsidRDefault="00F603F6" w:rsidP="00DE6FF7">
            <w:pPr>
              <w:widowControl/>
              <w:numPr>
                <w:ilvl w:val="0"/>
                <w:numId w:val="29"/>
              </w:numPr>
              <w:tabs>
                <w:tab w:val="clear" w:pos="70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związane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bCs/>
                <w:color w:val="000000"/>
                <w:sz w:val="15"/>
                <w:szCs w:val="15"/>
              </w:rPr>
              <w:t>połączeniami szeregowym</w:t>
            </w:r>
            <w:r>
              <w:rPr>
                <w:bCs/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bCs/>
                <w:color w:val="000000"/>
                <w:sz w:val="15"/>
                <w:szCs w:val="15"/>
              </w:rPr>
              <w:t xml:space="preserve">równoległym </w:t>
            </w:r>
            <w:r w:rsidRPr="00660205">
              <w:rPr>
                <w:color w:val="000000"/>
                <w:sz w:val="15"/>
                <w:szCs w:val="15"/>
              </w:rPr>
              <w:t>elementów obwodu elektrycznego</w:t>
            </w:r>
          </w:p>
          <w:p w14:paraId="3FCBFCD1" w14:textId="199AC9BA" w:rsidR="00F603F6" w:rsidRPr="00660205" w:rsidRDefault="00F603F6" w:rsidP="00DE6FF7">
            <w:pPr>
              <w:widowControl/>
              <w:numPr>
                <w:ilvl w:val="0"/>
                <w:numId w:val="29"/>
              </w:numPr>
              <w:tabs>
                <w:tab w:val="clear" w:pos="70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snapToGrid w:val="0"/>
                <w:color w:val="000000"/>
                <w:sz w:val="15"/>
                <w:szCs w:val="15"/>
              </w:rPr>
              <w:t>związane</w:t>
            </w:r>
            <w:r>
              <w:rPr>
                <w:snapToGrid w:val="0"/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>wykorzystaniem pierwszego</w:t>
            </w:r>
            <w:r w:rsidRPr="00660205">
              <w:rPr>
                <w:rFonts w:eastAsia="Calibri"/>
                <w:color w:val="000000"/>
                <w:sz w:val="15"/>
                <w:szCs w:val="15"/>
                <w:lang w:eastAsia="en-US"/>
              </w:rPr>
              <w:t xml:space="preserve"> prawa Kirchhoffa</w:t>
            </w:r>
          </w:p>
          <w:p w14:paraId="0FAEBEBD" w14:textId="5ACC4504" w:rsidR="00F603F6" w:rsidRPr="00660205" w:rsidRDefault="00F603F6" w:rsidP="00DE6FF7">
            <w:pPr>
              <w:widowControl/>
              <w:numPr>
                <w:ilvl w:val="0"/>
                <w:numId w:val="29"/>
              </w:numPr>
              <w:tabs>
                <w:tab w:val="clear" w:pos="70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związane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 xml:space="preserve">wykorzystaniem </w:t>
            </w:r>
            <w:r w:rsidRPr="00660205">
              <w:rPr>
                <w:rFonts w:eastAsia="Calibri"/>
                <w:color w:val="000000"/>
                <w:sz w:val="15"/>
                <w:szCs w:val="15"/>
                <w:lang w:eastAsia="en-US"/>
              </w:rPr>
              <w:t>prawa Ohma</w:t>
            </w:r>
          </w:p>
          <w:p w14:paraId="3DD7FFD9" w14:textId="03F550B0" w:rsidR="00F603F6" w:rsidRPr="00660205" w:rsidRDefault="00F603F6" w:rsidP="00DE6FF7">
            <w:pPr>
              <w:widowControl/>
              <w:numPr>
                <w:ilvl w:val="0"/>
                <w:numId w:val="29"/>
              </w:numPr>
              <w:tabs>
                <w:tab w:val="clear" w:pos="70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snapToGrid w:val="0"/>
                <w:color w:val="000000"/>
                <w:sz w:val="15"/>
                <w:szCs w:val="15"/>
              </w:rPr>
              <w:t>związane</w:t>
            </w:r>
            <w:r>
              <w:rPr>
                <w:snapToGrid w:val="0"/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>oporem elektrycznym</w:t>
            </w:r>
          </w:p>
          <w:p w14:paraId="227F0199" w14:textId="2BE395A8" w:rsidR="00F603F6" w:rsidRPr="00DC4A01" w:rsidRDefault="00F603F6" w:rsidP="00DE6FF7">
            <w:pPr>
              <w:widowControl/>
              <w:numPr>
                <w:ilvl w:val="0"/>
                <w:numId w:val="29"/>
              </w:numPr>
              <w:tabs>
                <w:tab w:val="clear" w:pos="70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  <w:highlight w:val="lightGray"/>
              </w:rPr>
            </w:pPr>
            <w:r w:rsidRPr="00DC4A01">
              <w:rPr>
                <w:snapToGrid w:val="0"/>
                <w:color w:val="000000"/>
                <w:sz w:val="15"/>
                <w:szCs w:val="15"/>
                <w:highlight w:val="lightGray"/>
              </w:rPr>
              <w:t>związane z </w:t>
            </w:r>
            <w:r w:rsidRPr="00DC4A01">
              <w:rPr>
                <w:color w:val="000000"/>
                <w:sz w:val="15"/>
                <w:szCs w:val="15"/>
                <w:highlight w:val="lightGray"/>
              </w:rPr>
              <w:t>zależnością oporu od temperatury</w:t>
            </w:r>
          </w:p>
          <w:p w14:paraId="7D6D1548" w14:textId="5FF72F40" w:rsidR="00F603F6" w:rsidRPr="00660205" w:rsidRDefault="00F603F6" w:rsidP="00DE6FF7">
            <w:pPr>
              <w:widowControl/>
              <w:numPr>
                <w:ilvl w:val="0"/>
                <w:numId w:val="29"/>
              </w:numPr>
              <w:tabs>
                <w:tab w:val="clear" w:pos="70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dotyczące energii elektrycznej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mocy prądu elektrycznego</w:t>
            </w:r>
            <w:r w:rsidRPr="00660205">
              <w:rPr>
                <w:snapToGrid w:val="0"/>
                <w:color w:val="000000"/>
                <w:sz w:val="15"/>
                <w:szCs w:val="15"/>
              </w:rPr>
              <w:t xml:space="preserve">; </w:t>
            </w:r>
          </w:p>
          <w:p w14:paraId="5CD66F07" w14:textId="77777777" w:rsidR="00F603F6" w:rsidRPr="00660205" w:rsidRDefault="00F603F6" w:rsidP="00DE6FF7">
            <w:pPr>
              <w:spacing w:line="276" w:lineRule="auto"/>
              <w:ind w:left="164"/>
              <w:rPr>
                <w:color w:val="000000"/>
                <w:sz w:val="15"/>
                <w:szCs w:val="15"/>
              </w:rPr>
            </w:pPr>
            <w:r w:rsidRPr="00660205">
              <w:rPr>
                <w:snapToGrid w:val="0"/>
                <w:color w:val="000000"/>
                <w:sz w:val="15"/>
                <w:szCs w:val="15"/>
              </w:rPr>
              <w:t>uzasadnia odpowiedzi</w:t>
            </w:r>
          </w:p>
          <w:p w14:paraId="19C30BCD" w14:textId="5FBF19B9" w:rsidR="00F603F6" w:rsidRPr="002E21DC" w:rsidRDefault="00F603F6" w:rsidP="002E21DC">
            <w:pPr>
              <w:widowControl/>
              <w:numPr>
                <w:ilvl w:val="0"/>
                <w:numId w:val="28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planuje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modyfikuje przebieg doświadczeń opisanych</w:t>
            </w:r>
            <w:r>
              <w:rPr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z w:val="15"/>
                <w:szCs w:val="15"/>
              </w:rPr>
              <w:t>podręczniku, formułuje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weryfikuje hipotezy, opracowuje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analizuje wyniki pomiarów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>uwzględnieniem niepewności pomiarowych</w:t>
            </w:r>
          </w:p>
          <w:p w14:paraId="49DC1B95" w14:textId="34EA09B4" w:rsidR="00F603F6" w:rsidRPr="00660205" w:rsidRDefault="00F603F6" w:rsidP="002E21DC">
            <w:pPr>
              <w:pStyle w:val="TableParagraph"/>
              <w:tabs>
                <w:tab w:val="left" w:pos="283"/>
              </w:tabs>
              <w:kinsoku w:val="0"/>
              <w:overflowPunct w:val="0"/>
              <w:spacing w:line="276" w:lineRule="auto"/>
              <w:ind w:left="0" w:firstLine="0"/>
              <w:rPr>
                <w:color w:val="221F1F"/>
                <w:w w:val="105"/>
                <w:sz w:val="15"/>
                <w:szCs w:val="15"/>
              </w:rPr>
            </w:pPr>
          </w:p>
        </w:tc>
        <w:tc>
          <w:tcPr>
            <w:tcW w:w="1007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2A2257AD" w14:textId="77777777" w:rsidR="00F603F6" w:rsidRPr="00660205" w:rsidRDefault="00F603F6" w:rsidP="00660205">
            <w:pPr>
              <w:spacing w:line="276" w:lineRule="auto"/>
              <w:rPr>
                <w:b/>
                <w:bCs/>
                <w:color w:val="000000"/>
                <w:sz w:val="15"/>
                <w:szCs w:val="15"/>
              </w:rPr>
            </w:pPr>
            <w:r w:rsidRPr="00660205">
              <w:rPr>
                <w:b/>
                <w:bCs/>
                <w:color w:val="000000"/>
                <w:sz w:val="15"/>
                <w:szCs w:val="15"/>
              </w:rPr>
              <w:t>Uczeń:</w:t>
            </w:r>
          </w:p>
          <w:p w14:paraId="028A5148" w14:textId="35C9D955" w:rsidR="00F603F6" w:rsidRPr="00660205" w:rsidRDefault="00F603F6" w:rsidP="00DE6FF7">
            <w:pPr>
              <w:widowControl/>
              <w:numPr>
                <w:ilvl w:val="0"/>
                <w:numId w:val="24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opisuje przepływ prądu</w:t>
            </w:r>
            <w:r>
              <w:rPr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z w:val="15"/>
                <w:szCs w:val="15"/>
              </w:rPr>
              <w:t>obwodach jako ruch elektronów swobodnych albo jonów</w:t>
            </w:r>
            <w:r>
              <w:rPr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z w:val="15"/>
                <w:szCs w:val="15"/>
              </w:rPr>
              <w:t xml:space="preserve">przewodnikach; opisuje 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warunki przepływu prądu elektrycznego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określa jego kierunek</w:t>
            </w:r>
          </w:p>
          <w:p w14:paraId="0F5CEAEF" w14:textId="77777777" w:rsidR="00F603F6" w:rsidRPr="00660205" w:rsidRDefault="00F603F6" w:rsidP="00DE6FF7">
            <w:pPr>
              <w:widowControl/>
              <w:numPr>
                <w:ilvl w:val="0"/>
                <w:numId w:val="24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rozróżnia symbole graficzne podstawowych elementów obwodów elektrycznych</w:t>
            </w:r>
          </w:p>
          <w:p w14:paraId="7AAD9A01" w14:textId="2C9C704C" w:rsidR="00F603F6" w:rsidRPr="00660205" w:rsidRDefault="00F603F6" w:rsidP="00DE6FF7">
            <w:pPr>
              <w:widowControl/>
              <w:numPr>
                <w:ilvl w:val="0"/>
                <w:numId w:val="24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 xml:space="preserve">posługuje się pojęciem </w:t>
            </w:r>
            <w:r w:rsidRPr="00660205">
              <w:rPr>
                <w:i/>
                <w:color w:val="000000"/>
                <w:sz w:val="15"/>
                <w:szCs w:val="15"/>
              </w:rPr>
              <w:t>napięcia elektrycznego</w:t>
            </w:r>
            <w:r w:rsidRPr="00660205">
              <w:rPr>
                <w:color w:val="000000"/>
                <w:sz w:val="15"/>
                <w:szCs w:val="15"/>
              </w:rPr>
              <w:t xml:space="preserve"> wraz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>jego jednostką</w:t>
            </w:r>
          </w:p>
          <w:p w14:paraId="70FA1EA2" w14:textId="2019B67D" w:rsidR="00F603F6" w:rsidRPr="00660205" w:rsidRDefault="00F603F6" w:rsidP="00DE6FF7">
            <w:pPr>
              <w:widowControl/>
              <w:numPr>
                <w:ilvl w:val="0"/>
                <w:numId w:val="24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 xml:space="preserve">rozróżnia pojęcia </w:t>
            </w:r>
            <w:r w:rsidRPr="00660205">
              <w:rPr>
                <w:i/>
                <w:color w:val="000000"/>
                <w:sz w:val="15"/>
                <w:szCs w:val="15"/>
              </w:rPr>
              <w:t>natężenie</w:t>
            </w:r>
            <w:r w:rsidRPr="00660205">
              <w:rPr>
                <w:color w:val="000000"/>
                <w:sz w:val="15"/>
                <w:szCs w:val="15"/>
              </w:rPr>
              <w:t xml:space="preserve"> </w:t>
            </w:r>
            <w:r w:rsidRPr="00660205">
              <w:rPr>
                <w:i/>
                <w:color w:val="000000"/>
                <w:sz w:val="15"/>
                <w:szCs w:val="15"/>
              </w:rPr>
              <w:t>prądu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i/>
                <w:color w:val="000000"/>
                <w:sz w:val="15"/>
                <w:szCs w:val="15"/>
              </w:rPr>
              <w:t xml:space="preserve">napięcie </w:t>
            </w:r>
            <w:r w:rsidRPr="00660205">
              <w:rPr>
                <w:i/>
                <w:color w:val="000000"/>
                <w:spacing w:val="-2"/>
                <w:sz w:val="15"/>
                <w:szCs w:val="15"/>
              </w:rPr>
              <w:t>elektryczne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;</w:t>
            </w:r>
            <w:r w:rsidRPr="00660205">
              <w:rPr>
                <w:color w:val="000000"/>
                <w:sz w:val="15"/>
                <w:szCs w:val="15"/>
              </w:rPr>
              <w:t xml:space="preserve"> posługuje się pojęciem </w:t>
            </w:r>
            <w:r w:rsidRPr="00660205">
              <w:rPr>
                <w:i/>
                <w:color w:val="000000"/>
                <w:sz w:val="15"/>
                <w:szCs w:val="15"/>
              </w:rPr>
              <w:t xml:space="preserve">natężenia prądu </w:t>
            </w:r>
            <w:r w:rsidRPr="00660205">
              <w:rPr>
                <w:color w:val="000000"/>
                <w:sz w:val="15"/>
                <w:szCs w:val="15"/>
              </w:rPr>
              <w:t>wraz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>jego jednostką</w:t>
            </w:r>
          </w:p>
          <w:p w14:paraId="467619DF" w14:textId="5200E058" w:rsidR="00F603F6" w:rsidRPr="00660205" w:rsidRDefault="00F603F6" w:rsidP="00DE6FF7">
            <w:pPr>
              <w:widowControl/>
              <w:numPr>
                <w:ilvl w:val="0"/>
                <w:numId w:val="24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pacing w:val="-2"/>
                <w:sz w:val="15"/>
                <w:szCs w:val="15"/>
              </w:rPr>
              <w:t>wskazuje przyrządy pomiarowe służące do pomiaru napięcia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natężenia prądu elektrycznego oraz ich symbole</w:t>
            </w:r>
            <w:r w:rsidRPr="00660205">
              <w:rPr>
                <w:color w:val="000000"/>
                <w:sz w:val="15"/>
                <w:szCs w:val="15"/>
              </w:rPr>
              <w:t xml:space="preserve"> graficzne</w:t>
            </w:r>
          </w:p>
          <w:p w14:paraId="3BCB64F1" w14:textId="795A581E" w:rsidR="00F603F6" w:rsidRPr="00660205" w:rsidRDefault="00F603F6" w:rsidP="00DE6FF7">
            <w:pPr>
              <w:widowControl/>
              <w:numPr>
                <w:ilvl w:val="0"/>
                <w:numId w:val="24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 xml:space="preserve">wymienia sposoby łączenia elementów obwodu elektrycznego; 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 xml:space="preserve">rozróżnia połączenia </w:t>
            </w:r>
            <w:r w:rsidRPr="00660205">
              <w:rPr>
                <w:bCs/>
                <w:color w:val="000000"/>
                <w:spacing w:val="-2"/>
                <w:sz w:val="15"/>
                <w:szCs w:val="15"/>
              </w:rPr>
              <w:t>szeregowe</w:t>
            </w:r>
            <w:r>
              <w:rPr>
                <w:bCs/>
                <w:color w:val="000000"/>
                <w:spacing w:val="-2"/>
                <w:sz w:val="15"/>
                <w:szCs w:val="15"/>
              </w:rPr>
              <w:t xml:space="preserve"> i </w:t>
            </w:r>
            <w:r w:rsidRPr="00660205">
              <w:rPr>
                <w:bCs/>
                <w:color w:val="000000"/>
                <w:spacing w:val="-2"/>
                <w:sz w:val="15"/>
                <w:szCs w:val="15"/>
              </w:rPr>
              <w:t>równoległe,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 xml:space="preserve"> wskazuje ich przykłady</w:t>
            </w:r>
          </w:p>
          <w:p w14:paraId="04EC3EBB" w14:textId="6603D38D" w:rsidR="00F603F6" w:rsidRPr="00660205" w:rsidRDefault="00F603F6" w:rsidP="00DE6FF7">
            <w:pPr>
              <w:widowControl/>
              <w:numPr>
                <w:ilvl w:val="0"/>
                <w:numId w:val="24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posługuje się poj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ę</w:t>
            </w:r>
            <w:r w:rsidRPr="00660205">
              <w:rPr>
                <w:color w:val="000000"/>
                <w:sz w:val="15"/>
                <w:szCs w:val="15"/>
              </w:rPr>
              <w:t xml:space="preserve">ciem </w:t>
            </w:r>
            <w:r w:rsidRPr="00660205">
              <w:rPr>
                <w:i/>
                <w:color w:val="000000"/>
                <w:sz w:val="15"/>
                <w:szCs w:val="15"/>
              </w:rPr>
              <w:t>w</w:t>
            </w:r>
            <w:r w:rsidRPr="00660205">
              <w:rPr>
                <w:i/>
                <w:color w:val="000000"/>
                <w:spacing w:val="-2"/>
                <w:sz w:val="15"/>
                <w:szCs w:val="15"/>
              </w:rPr>
              <w:t>ę</w:t>
            </w:r>
            <w:r w:rsidRPr="00660205">
              <w:rPr>
                <w:i/>
                <w:color w:val="000000"/>
                <w:sz w:val="15"/>
                <w:szCs w:val="15"/>
              </w:rPr>
              <w:t xml:space="preserve">zła </w:t>
            </w:r>
            <w:r w:rsidRPr="00660205">
              <w:rPr>
                <w:color w:val="000000"/>
                <w:sz w:val="15"/>
                <w:szCs w:val="15"/>
              </w:rPr>
              <w:t>(poł</w:t>
            </w:r>
            <w:r w:rsidRPr="00660205">
              <w:rPr>
                <w:rFonts w:eastAsia="Calibri"/>
                <w:color w:val="000000"/>
                <w:sz w:val="15"/>
                <w:szCs w:val="15"/>
                <w:lang w:eastAsia="en-US"/>
              </w:rPr>
              <w:t>ą</w:t>
            </w:r>
            <w:r w:rsidRPr="00660205">
              <w:rPr>
                <w:color w:val="000000"/>
                <w:sz w:val="15"/>
                <w:szCs w:val="15"/>
              </w:rPr>
              <w:t>czenia przewodów); wskazuje w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ę</w:t>
            </w:r>
            <w:r w:rsidRPr="00660205">
              <w:rPr>
                <w:color w:val="000000"/>
                <w:sz w:val="15"/>
                <w:szCs w:val="15"/>
              </w:rPr>
              <w:t>zły</w:t>
            </w:r>
            <w:r>
              <w:rPr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z w:val="15"/>
                <w:szCs w:val="15"/>
              </w:rPr>
              <w:t>przedstawionym obwodzie elektrycznym</w:t>
            </w:r>
          </w:p>
          <w:p w14:paraId="762F42DA" w14:textId="5C373D0D" w:rsidR="00F603F6" w:rsidRPr="00660205" w:rsidRDefault="00F603F6" w:rsidP="00DE6FF7">
            <w:pPr>
              <w:widowControl/>
              <w:numPr>
                <w:ilvl w:val="0"/>
                <w:numId w:val="24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 xml:space="preserve">formułuje </w:t>
            </w:r>
            <w:r w:rsidRPr="00660205">
              <w:rPr>
                <w:rFonts w:eastAsia="Calibri"/>
                <w:color w:val="000000"/>
                <w:sz w:val="15"/>
                <w:szCs w:val="15"/>
                <w:lang w:eastAsia="en-US"/>
              </w:rPr>
              <w:t>pierwsze prawo Kirchhoffa jako przykład zasady zachowania ładunku; wskazuje zastosowanie tego prawa m.in.</w:t>
            </w:r>
            <w:r>
              <w:rPr>
                <w:rFonts w:eastAsia="Calibri"/>
                <w:color w:val="000000"/>
                <w:sz w:val="15"/>
                <w:szCs w:val="15"/>
                <w:lang w:eastAsia="en-US"/>
              </w:rPr>
              <w:t xml:space="preserve"> w </w:t>
            </w:r>
            <w:r w:rsidRPr="00660205">
              <w:rPr>
                <w:rFonts w:eastAsia="Calibri"/>
                <w:color w:val="000000"/>
                <w:sz w:val="15"/>
                <w:szCs w:val="15"/>
                <w:lang w:eastAsia="en-US"/>
              </w:rPr>
              <w:t>przypadku obwodu składającego się</w:t>
            </w:r>
            <w:r>
              <w:rPr>
                <w:rFonts w:eastAsia="Calibri"/>
                <w:color w:val="000000"/>
                <w:sz w:val="15"/>
                <w:szCs w:val="15"/>
                <w:lang w:eastAsia="en-US"/>
              </w:rPr>
              <w:t xml:space="preserve"> z </w:t>
            </w:r>
            <w:r w:rsidRPr="00660205">
              <w:rPr>
                <w:rFonts w:eastAsia="Calibri"/>
                <w:color w:val="000000"/>
                <w:sz w:val="15"/>
                <w:szCs w:val="15"/>
                <w:lang w:eastAsia="en-US"/>
              </w:rPr>
              <w:t xml:space="preserve">połączonych równolegle odbiorników prądu </w:t>
            </w:r>
          </w:p>
          <w:p w14:paraId="0E24AADF" w14:textId="77777777" w:rsidR="00F603F6" w:rsidRPr="00660205" w:rsidRDefault="00F603F6" w:rsidP="00DE6FF7">
            <w:pPr>
              <w:widowControl/>
              <w:numPr>
                <w:ilvl w:val="0"/>
                <w:numId w:val="24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formułuje prawo Ohma</w:t>
            </w:r>
          </w:p>
          <w:p w14:paraId="2FBBE249" w14:textId="77777777" w:rsidR="00F603F6" w:rsidRPr="00660205" w:rsidRDefault="00F603F6" w:rsidP="00DE6FF7">
            <w:pPr>
              <w:widowControl/>
              <w:numPr>
                <w:ilvl w:val="0"/>
                <w:numId w:val="24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 xml:space="preserve">posługuje się pojęciem </w:t>
            </w:r>
            <w:r w:rsidRPr="00660205">
              <w:rPr>
                <w:i/>
                <w:color w:val="000000"/>
                <w:sz w:val="15"/>
                <w:szCs w:val="15"/>
              </w:rPr>
              <w:t xml:space="preserve">oporu elektrycznego </w:t>
            </w:r>
            <w:r w:rsidRPr="00660205">
              <w:rPr>
                <w:color w:val="000000"/>
                <w:sz w:val="15"/>
                <w:szCs w:val="15"/>
              </w:rPr>
              <w:t>jako własnością przewodnika; posługuje się jednostką oporu</w:t>
            </w:r>
          </w:p>
          <w:p w14:paraId="55E4E9FA" w14:textId="2B721AAD" w:rsidR="00F603F6" w:rsidRPr="00FB1C16" w:rsidRDefault="00F603F6" w:rsidP="00DE6FF7">
            <w:pPr>
              <w:widowControl/>
              <w:numPr>
                <w:ilvl w:val="0"/>
                <w:numId w:val="24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  <w:highlight w:val="lightGray"/>
              </w:rPr>
            </w:pPr>
            <w:r w:rsidRPr="00FB1C16">
              <w:rPr>
                <w:color w:val="000000"/>
                <w:sz w:val="15"/>
                <w:szCs w:val="15"/>
                <w:highlight w:val="lightGray"/>
              </w:rPr>
              <w:t>rozróżnia metale i półprzewodniki</w:t>
            </w:r>
          </w:p>
          <w:p w14:paraId="49F10565" w14:textId="759555B5" w:rsidR="00F603F6" w:rsidRPr="00660205" w:rsidRDefault="00F603F6" w:rsidP="00DE6FF7">
            <w:pPr>
              <w:widowControl/>
              <w:numPr>
                <w:ilvl w:val="0"/>
                <w:numId w:val="24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wyróżnia formy energii, na jakie jest zamieniana energia elektryczna; wskazuje źródła energii elektrycznej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odbiorniki; omawia przykłady zastosowania energii elektrycznej</w:t>
            </w:r>
          </w:p>
          <w:p w14:paraId="3E68CAE9" w14:textId="4BD5D412" w:rsidR="00F603F6" w:rsidRPr="00660205" w:rsidRDefault="00F603F6" w:rsidP="00DE6FF7">
            <w:pPr>
              <w:widowControl/>
              <w:numPr>
                <w:ilvl w:val="0"/>
                <w:numId w:val="24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 xml:space="preserve">posługuje się pojęciami </w:t>
            </w:r>
            <w:r w:rsidRPr="00660205">
              <w:rPr>
                <w:i/>
                <w:color w:val="000000"/>
                <w:sz w:val="15"/>
                <w:szCs w:val="15"/>
              </w:rPr>
              <w:t>energii elektrycznej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i/>
                <w:color w:val="000000"/>
                <w:sz w:val="15"/>
                <w:szCs w:val="15"/>
              </w:rPr>
              <w:t xml:space="preserve">mocy prądu elektrycznego </w:t>
            </w:r>
            <w:r w:rsidRPr="00660205">
              <w:rPr>
                <w:color w:val="000000"/>
                <w:sz w:val="15"/>
                <w:szCs w:val="15"/>
              </w:rPr>
              <w:t>wraz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>ich jednostkami</w:t>
            </w:r>
          </w:p>
          <w:p w14:paraId="553D109B" w14:textId="3ADB70B8" w:rsidR="00F603F6" w:rsidRPr="00660205" w:rsidRDefault="00F603F6" w:rsidP="00DE6FF7">
            <w:pPr>
              <w:widowControl/>
              <w:numPr>
                <w:ilvl w:val="0"/>
                <w:numId w:val="24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analizuje tekst</w:t>
            </w:r>
            <w:r w:rsidRPr="00660205">
              <w:rPr>
                <w:i/>
                <w:iCs/>
                <w:color w:val="000000"/>
                <w:sz w:val="15"/>
                <w:szCs w:val="15"/>
              </w:rPr>
              <w:t xml:space="preserve"> Energia na czarną godzinę</w:t>
            </w:r>
            <w:r w:rsidRPr="00660205">
              <w:rPr>
                <w:color w:val="000000"/>
                <w:sz w:val="15"/>
                <w:szCs w:val="15"/>
              </w:rPr>
              <w:t xml:space="preserve">; wyodrębnia 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informacje kluczowe</w:t>
            </w:r>
            <w:r>
              <w:rPr>
                <w:color w:val="000000"/>
                <w:spacing w:val="-2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posługuje się nimi</w:t>
            </w:r>
          </w:p>
          <w:p w14:paraId="22B2DA7C" w14:textId="53AE6260" w:rsidR="00F603F6" w:rsidRPr="00660205" w:rsidRDefault="00F603F6" w:rsidP="00DE6FF7">
            <w:pPr>
              <w:widowControl/>
              <w:numPr>
                <w:ilvl w:val="0"/>
                <w:numId w:val="25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przeprowadza doświadczenie, korzystając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>jego opisu: buduje – według podanego schematu – obwód elektryczny składający się ze źródła napięcia, odbiornika – żarówki, wyłącznika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przewodów; opisuje wyniki obserwacji, formułuje wnioski</w:t>
            </w:r>
          </w:p>
          <w:p w14:paraId="42748829" w14:textId="544965F3" w:rsidR="00F603F6" w:rsidRPr="00660205" w:rsidRDefault="00F603F6" w:rsidP="00DE6FF7">
            <w:pPr>
              <w:widowControl/>
              <w:numPr>
                <w:ilvl w:val="0"/>
                <w:numId w:val="24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posługuje się informacjami pochodzącymi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 xml:space="preserve">analizy przedstawionych 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>materiałów źródłowych,</w:t>
            </w:r>
            <w:r>
              <w:rPr>
                <w:color w:val="000000"/>
                <w:spacing w:val="-4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>tym tekstów</w:t>
            </w:r>
            <w:r w:rsidRPr="00660205">
              <w:rPr>
                <w:color w:val="000000"/>
                <w:sz w:val="15"/>
                <w:szCs w:val="15"/>
              </w:rPr>
              <w:t xml:space="preserve"> popularnonaukowych, 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 xml:space="preserve">dotyczących </w:t>
            </w:r>
            <w:r w:rsidRPr="00660205">
              <w:rPr>
                <w:color w:val="000000"/>
                <w:sz w:val="15"/>
                <w:szCs w:val="15"/>
              </w:rPr>
              <w:t>obwodów elektrycznych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prądu elektrycznego</w:t>
            </w:r>
          </w:p>
          <w:p w14:paraId="0B9860D1" w14:textId="5C4C97D2" w:rsidR="00F603F6" w:rsidRPr="00660205" w:rsidRDefault="00F603F6" w:rsidP="00DE6FF7">
            <w:pPr>
              <w:widowControl/>
              <w:numPr>
                <w:ilvl w:val="0"/>
                <w:numId w:val="24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 xml:space="preserve">rozwiązuje </w:t>
            </w:r>
            <w:r>
              <w:rPr>
                <w:snapToGrid w:val="0"/>
                <w:color w:val="000000"/>
                <w:sz w:val="15"/>
                <w:szCs w:val="15"/>
              </w:rPr>
              <w:t>złożone</w:t>
            </w:r>
            <w:r w:rsidRPr="00660205">
              <w:rPr>
                <w:snapToGrid w:val="0"/>
                <w:color w:val="000000"/>
                <w:sz w:val="15"/>
                <w:szCs w:val="15"/>
              </w:rPr>
              <w:t xml:space="preserve"> </w:t>
            </w:r>
            <w:r w:rsidRPr="00660205">
              <w:rPr>
                <w:color w:val="000000"/>
                <w:sz w:val="15"/>
                <w:szCs w:val="15"/>
              </w:rPr>
              <w:t xml:space="preserve">zadania lub problemy dotyczące treści 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>rozdziału</w:t>
            </w:r>
            <w:r w:rsidRPr="00660205">
              <w:rPr>
                <w:i/>
                <w:iCs/>
                <w:color w:val="000000"/>
                <w:spacing w:val="-4"/>
                <w:sz w:val="15"/>
                <w:szCs w:val="15"/>
              </w:rPr>
              <w:t xml:space="preserve"> Prąd elektryczny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>,</w:t>
            </w:r>
            <w:r>
              <w:rPr>
                <w:color w:val="000000"/>
                <w:spacing w:val="-4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>szczególności:</w:t>
            </w:r>
            <w:r w:rsidRPr="00660205">
              <w:rPr>
                <w:color w:val="000000"/>
                <w:sz w:val="15"/>
                <w:szCs w:val="15"/>
              </w:rPr>
              <w:t xml:space="preserve"> </w:t>
            </w:r>
          </w:p>
          <w:p w14:paraId="6FC6F62F" w14:textId="53451AA1" w:rsidR="00F603F6" w:rsidRPr="00660205" w:rsidRDefault="00F603F6" w:rsidP="00DE6FF7">
            <w:pPr>
              <w:widowControl/>
              <w:numPr>
                <w:ilvl w:val="1"/>
                <w:numId w:val="24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snapToGrid w:val="0"/>
                <w:color w:val="000000"/>
                <w:sz w:val="15"/>
                <w:szCs w:val="15"/>
              </w:rPr>
              <w:t>związane</w:t>
            </w:r>
            <w:r>
              <w:rPr>
                <w:snapToGrid w:val="0"/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snapToGrid w:val="0"/>
                <w:color w:val="000000"/>
                <w:sz w:val="15"/>
                <w:szCs w:val="15"/>
              </w:rPr>
              <w:t>opisywaniem, rysowaniem</w:t>
            </w:r>
            <w:r>
              <w:rPr>
                <w:snapToGrid w:val="0"/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snapToGrid w:val="0"/>
                <w:color w:val="000000"/>
                <w:sz w:val="15"/>
                <w:szCs w:val="15"/>
              </w:rPr>
              <w:t>analizowaniem obwodów elektrycznych</w:t>
            </w:r>
          </w:p>
          <w:p w14:paraId="3EDF551F" w14:textId="426D894A" w:rsidR="00F603F6" w:rsidRPr="00660205" w:rsidRDefault="00F603F6" w:rsidP="00DE6FF7">
            <w:pPr>
              <w:widowControl/>
              <w:numPr>
                <w:ilvl w:val="1"/>
                <w:numId w:val="24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snapToGrid w:val="0"/>
                <w:color w:val="000000"/>
                <w:sz w:val="15"/>
                <w:szCs w:val="15"/>
              </w:rPr>
              <w:t>związane</w:t>
            </w:r>
            <w:r>
              <w:rPr>
                <w:snapToGrid w:val="0"/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>wykorzystaniem wzorów na napięcie elektryczne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natężenie prądu</w:t>
            </w:r>
            <w:r w:rsidRPr="00660205">
              <w:rPr>
                <w:rFonts w:eastAsia="Calibri"/>
                <w:color w:val="000000"/>
                <w:sz w:val="15"/>
                <w:szCs w:val="15"/>
                <w:lang w:eastAsia="en-US"/>
              </w:rPr>
              <w:t xml:space="preserve"> </w:t>
            </w:r>
            <w:r w:rsidRPr="00660205">
              <w:rPr>
                <w:color w:val="000000"/>
                <w:sz w:val="15"/>
                <w:szCs w:val="15"/>
              </w:rPr>
              <w:t>elektrycznego</w:t>
            </w:r>
          </w:p>
          <w:p w14:paraId="18D15D68" w14:textId="3B95236B" w:rsidR="00F603F6" w:rsidRPr="00660205" w:rsidRDefault="00F603F6" w:rsidP="00DE6FF7">
            <w:pPr>
              <w:widowControl/>
              <w:numPr>
                <w:ilvl w:val="1"/>
                <w:numId w:val="24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pacing w:val="-4"/>
                <w:sz w:val="15"/>
                <w:szCs w:val="15"/>
              </w:rPr>
              <w:t>związane</w:t>
            </w:r>
            <w:r>
              <w:rPr>
                <w:color w:val="000000"/>
                <w:spacing w:val="-4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>pomiarem napięcia</w:t>
            </w:r>
            <w:r>
              <w:rPr>
                <w:color w:val="000000"/>
                <w:spacing w:val="-4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>natężenia prądu</w:t>
            </w:r>
          </w:p>
          <w:p w14:paraId="32F91BC6" w14:textId="3B7B4B4F" w:rsidR="00F603F6" w:rsidRPr="00660205" w:rsidRDefault="00F603F6" w:rsidP="00DE6FF7">
            <w:pPr>
              <w:widowControl/>
              <w:numPr>
                <w:ilvl w:val="1"/>
                <w:numId w:val="24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związane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bCs/>
                <w:color w:val="000000"/>
                <w:sz w:val="15"/>
                <w:szCs w:val="15"/>
              </w:rPr>
              <w:t>połączeniami szeregowym</w:t>
            </w:r>
            <w:r>
              <w:rPr>
                <w:bCs/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bCs/>
                <w:color w:val="000000"/>
                <w:sz w:val="15"/>
                <w:szCs w:val="15"/>
              </w:rPr>
              <w:t xml:space="preserve">równoległym </w:t>
            </w:r>
            <w:r w:rsidRPr="00660205">
              <w:rPr>
                <w:color w:val="000000"/>
                <w:sz w:val="15"/>
                <w:szCs w:val="15"/>
              </w:rPr>
              <w:t xml:space="preserve">elementów obwodów 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elektrycznych</w:t>
            </w:r>
          </w:p>
          <w:p w14:paraId="19AB4F3A" w14:textId="4E5A7C4D" w:rsidR="00F603F6" w:rsidRPr="00660205" w:rsidRDefault="00F603F6" w:rsidP="00DE6FF7">
            <w:pPr>
              <w:widowControl/>
              <w:numPr>
                <w:ilvl w:val="1"/>
                <w:numId w:val="24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związane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>wykorzystaniem pierwszego</w:t>
            </w:r>
            <w:r w:rsidRPr="00660205">
              <w:rPr>
                <w:rFonts w:eastAsia="Calibri"/>
                <w:color w:val="000000"/>
                <w:sz w:val="15"/>
                <w:szCs w:val="15"/>
                <w:lang w:eastAsia="en-US"/>
              </w:rPr>
              <w:t xml:space="preserve"> prawa Kirchhoffa</w:t>
            </w:r>
          </w:p>
          <w:p w14:paraId="5C0B24CF" w14:textId="6A063C93" w:rsidR="00F603F6" w:rsidRPr="00660205" w:rsidRDefault="00F603F6" w:rsidP="00DE6FF7">
            <w:pPr>
              <w:widowControl/>
              <w:numPr>
                <w:ilvl w:val="1"/>
                <w:numId w:val="24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snapToGrid w:val="0"/>
                <w:color w:val="000000"/>
                <w:sz w:val="15"/>
                <w:szCs w:val="15"/>
              </w:rPr>
              <w:t>związane</w:t>
            </w:r>
            <w:r>
              <w:rPr>
                <w:snapToGrid w:val="0"/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 xml:space="preserve">wykorzystaniem </w:t>
            </w:r>
            <w:r w:rsidRPr="00660205">
              <w:rPr>
                <w:rFonts w:eastAsia="Calibri"/>
                <w:color w:val="000000"/>
                <w:sz w:val="15"/>
                <w:szCs w:val="15"/>
                <w:lang w:eastAsia="en-US"/>
              </w:rPr>
              <w:t>prawa Ohma</w:t>
            </w:r>
          </w:p>
          <w:p w14:paraId="328FF0A4" w14:textId="452497DF" w:rsidR="00F603F6" w:rsidRPr="00660205" w:rsidRDefault="00F603F6" w:rsidP="00DE6FF7">
            <w:pPr>
              <w:widowControl/>
              <w:numPr>
                <w:ilvl w:val="1"/>
                <w:numId w:val="24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związane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 xml:space="preserve">oporem 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elektrycznym</w:t>
            </w:r>
          </w:p>
          <w:p w14:paraId="570F9C71" w14:textId="4CBA5D5A" w:rsidR="00F603F6" w:rsidRPr="00FB1C16" w:rsidRDefault="00F603F6" w:rsidP="00DE6FF7">
            <w:pPr>
              <w:widowControl/>
              <w:numPr>
                <w:ilvl w:val="1"/>
                <w:numId w:val="24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  <w:highlight w:val="lightGray"/>
              </w:rPr>
            </w:pPr>
            <w:r w:rsidRPr="00FB1C16">
              <w:rPr>
                <w:color w:val="000000"/>
                <w:sz w:val="15"/>
                <w:szCs w:val="15"/>
                <w:highlight w:val="lightGray"/>
              </w:rPr>
              <w:t>związane z zależnością oporu elektrycznego od temperatury</w:t>
            </w:r>
          </w:p>
          <w:p w14:paraId="0CF1853A" w14:textId="0168F621" w:rsidR="00F603F6" w:rsidRPr="00660205" w:rsidRDefault="00F603F6" w:rsidP="00DE6FF7">
            <w:pPr>
              <w:widowControl/>
              <w:numPr>
                <w:ilvl w:val="1"/>
                <w:numId w:val="24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dotyczące energii elektrycznej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mocy prądu elektrycznego;</w:t>
            </w:r>
          </w:p>
          <w:p w14:paraId="1901393F" w14:textId="39502292" w:rsidR="00F603F6" w:rsidRPr="00660205" w:rsidRDefault="00F603F6" w:rsidP="00DE6FF7">
            <w:pPr>
              <w:pStyle w:val="TableParagraph"/>
              <w:tabs>
                <w:tab w:val="left" w:pos="477"/>
              </w:tabs>
              <w:kinsoku w:val="0"/>
              <w:overflowPunct w:val="0"/>
              <w:spacing w:line="276" w:lineRule="auto"/>
              <w:ind w:left="164" w:firstLine="0"/>
              <w:rPr>
                <w:color w:val="221F1F"/>
                <w:w w:val="105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wyodrębnia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>tekstów, tabel, wykresów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ilustracji informacje kluczowe dla opisywanego zjawiska bądź problemu, przedstawia je</w:t>
            </w:r>
            <w:r>
              <w:rPr>
                <w:color w:val="000000"/>
                <w:sz w:val="15"/>
                <w:szCs w:val="15"/>
              </w:rPr>
              <w:t xml:space="preserve"> w </w:t>
            </w:r>
            <w:r w:rsidRPr="00660205">
              <w:rPr>
                <w:color w:val="000000"/>
                <w:sz w:val="15"/>
                <w:szCs w:val="15"/>
              </w:rPr>
              <w:t xml:space="preserve">różnych postaciach, przelicza </w:t>
            </w:r>
            <w:r w:rsidRPr="00660205">
              <w:rPr>
                <w:color w:val="000000"/>
                <w:spacing w:val="-10"/>
                <w:sz w:val="15"/>
                <w:szCs w:val="15"/>
              </w:rPr>
              <w:t>wielokrotności</w:t>
            </w:r>
            <w:r>
              <w:rPr>
                <w:color w:val="000000"/>
                <w:spacing w:val="-1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pacing w:val="-8"/>
                <w:sz w:val="15"/>
                <w:szCs w:val="15"/>
              </w:rPr>
              <w:t>podwielokrotności</w:t>
            </w:r>
            <w:r w:rsidRPr="00660205">
              <w:rPr>
                <w:color w:val="000000"/>
                <w:spacing w:val="-10"/>
                <w:sz w:val="15"/>
                <w:szCs w:val="15"/>
              </w:rPr>
              <w:t>,</w:t>
            </w:r>
            <w:r w:rsidRPr="00660205">
              <w:rPr>
                <w:color w:val="000000"/>
                <w:sz w:val="15"/>
                <w:szCs w:val="15"/>
              </w:rPr>
              <w:t xml:space="preserve"> przeprowadza obliczenia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snapToGrid w:val="0"/>
                <w:color w:val="000000"/>
                <w:sz w:val="15"/>
                <w:szCs w:val="15"/>
              </w:rPr>
              <w:t>zapisuje wynik zgodnie</w:t>
            </w:r>
            <w:r>
              <w:rPr>
                <w:snapToGrid w:val="0"/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snapToGrid w:val="0"/>
                <w:color w:val="000000"/>
                <w:sz w:val="15"/>
                <w:szCs w:val="15"/>
              </w:rPr>
              <w:t>zasadami zaokrąglania,</w:t>
            </w:r>
            <w:r>
              <w:rPr>
                <w:snapToGrid w:val="0"/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snapToGrid w:val="0"/>
                <w:color w:val="000000"/>
                <w:sz w:val="15"/>
                <w:szCs w:val="15"/>
              </w:rPr>
              <w:t>zachowaniem liczby cyfr znaczących wynikającej</w:t>
            </w:r>
            <w:r>
              <w:rPr>
                <w:snapToGrid w:val="0"/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snapToGrid w:val="0"/>
                <w:color w:val="000000"/>
                <w:sz w:val="15"/>
                <w:szCs w:val="15"/>
              </w:rPr>
              <w:t xml:space="preserve">dokładności </w:t>
            </w:r>
            <w:r w:rsidRPr="00660205">
              <w:rPr>
                <w:color w:val="000000"/>
                <w:sz w:val="15"/>
                <w:szCs w:val="15"/>
              </w:rPr>
              <w:t>pomiaru lub danych</w:t>
            </w:r>
          </w:p>
        </w:tc>
        <w:tc>
          <w:tcPr>
            <w:tcW w:w="545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116AFACD" w14:textId="77777777" w:rsidR="00F603F6" w:rsidRDefault="00B4491D" w:rsidP="00660205">
            <w:pPr>
              <w:spacing w:line="276" w:lineRule="auto"/>
              <w:rPr>
                <w:b/>
                <w:bCs/>
                <w:color w:val="000000"/>
                <w:sz w:val="15"/>
                <w:szCs w:val="15"/>
              </w:rPr>
            </w:pPr>
            <w:r>
              <w:rPr>
                <w:b/>
                <w:bCs/>
                <w:color w:val="000000"/>
                <w:sz w:val="15"/>
                <w:szCs w:val="15"/>
              </w:rPr>
              <w:t>Uczeń:</w:t>
            </w:r>
          </w:p>
          <w:p w14:paraId="2B973643" w14:textId="77777777" w:rsidR="00B4491D" w:rsidRPr="00B4491D" w:rsidRDefault="00B4491D" w:rsidP="00B4491D">
            <w:pPr>
              <w:widowControl/>
              <w:numPr>
                <w:ilvl w:val="0"/>
                <w:numId w:val="24"/>
              </w:numPr>
              <w:tabs>
                <w:tab w:val="clear" w:pos="360"/>
              </w:tabs>
              <w:autoSpaceDE/>
              <w:autoSpaceDN/>
              <w:adjustRightInd/>
              <w:spacing w:line="276" w:lineRule="auto"/>
              <w:ind w:left="164" w:hanging="164"/>
              <w:rPr>
                <w:b/>
                <w:bCs/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 xml:space="preserve">rozwiązuje </w:t>
            </w:r>
            <w:r>
              <w:rPr>
                <w:color w:val="000000"/>
                <w:sz w:val="15"/>
                <w:szCs w:val="15"/>
              </w:rPr>
              <w:t xml:space="preserve">nietypowe </w:t>
            </w:r>
            <w:r w:rsidRPr="00660205">
              <w:rPr>
                <w:color w:val="000000"/>
                <w:sz w:val="15"/>
                <w:szCs w:val="15"/>
              </w:rPr>
              <w:t xml:space="preserve">zadania lub problemy dotyczące treści </w:t>
            </w:r>
            <w:r w:rsidRPr="00B4491D">
              <w:rPr>
                <w:color w:val="000000"/>
                <w:sz w:val="15"/>
                <w:szCs w:val="15"/>
              </w:rPr>
              <w:t xml:space="preserve">rozdziału </w:t>
            </w:r>
            <w:r w:rsidRPr="00B4491D">
              <w:rPr>
                <w:i/>
                <w:color w:val="000000"/>
                <w:sz w:val="15"/>
                <w:szCs w:val="15"/>
              </w:rPr>
              <w:t>Prąd elektryczny</w:t>
            </w:r>
            <w:r w:rsidRPr="00B4491D">
              <w:rPr>
                <w:color w:val="000000"/>
                <w:sz w:val="15"/>
                <w:szCs w:val="15"/>
              </w:rPr>
              <w:t>, w szczególności</w:t>
            </w:r>
            <w:r>
              <w:rPr>
                <w:color w:val="000000"/>
                <w:sz w:val="15"/>
                <w:szCs w:val="15"/>
              </w:rPr>
              <w:t>:</w:t>
            </w:r>
          </w:p>
          <w:p w14:paraId="6309828D" w14:textId="77777777" w:rsidR="00B4491D" w:rsidRPr="00660205" w:rsidRDefault="00B4491D" w:rsidP="00B4491D">
            <w:pPr>
              <w:widowControl/>
              <w:numPr>
                <w:ilvl w:val="1"/>
                <w:numId w:val="24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snapToGrid w:val="0"/>
                <w:color w:val="000000"/>
                <w:sz w:val="15"/>
                <w:szCs w:val="15"/>
              </w:rPr>
              <w:t>związane</w:t>
            </w:r>
            <w:r>
              <w:rPr>
                <w:snapToGrid w:val="0"/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snapToGrid w:val="0"/>
                <w:color w:val="000000"/>
                <w:sz w:val="15"/>
                <w:szCs w:val="15"/>
              </w:rPr>
              <w:t>opisywaniem, rysowaniem</w:t>
            </w:r>
            <w:r>
              <w:rPr>
                <w:snapToGrid w:val="0"/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snapToGrid w:val="0"/>
                <w:color w:val="000000"/>
                <w:sz w:val="15"/>
                <w:szCs w:val="15"/>
              </w:rPr>
              <w:t>analizowaniem obwodów elektrycznych</w:t>
            </w:r>
          </w:p>
          <w:p w14:paraId="7EE24FBC" w14:textId="77777777" w:rsidR="00B4491D" w:rsidRPr="00660205" w:rsidRDefault="00B4491D" w:rsidP="00B4491D">
            <w:pPr>
              <w:widowControl/>
              <w:numPr>
                <w:ilvl w:val="1"/>
                <w:numId w:val="24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snapToGrid w:val="0"/>
                <w:color w:val="000000"/>
                <w:sz w:val="15"/>
                <w:szCs w:val="15"/>
              </w:rPr>
              <w:t>związane</w:t>
            </w:r>
            <w:r>
              <w:rPr>
                <w:snapToGrid w:val="0"/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>wykorzystaniem wzorów na napięcie elektryczne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natężenie prądu</w:t>
            </w:r>
            <w:r w:rsidRPr="00660205">
              <w:rPr>
                <w:rFonts w:eastAsia="Calibri"/>
                <w:color w:val="000000"/>
                <w:sz w:val="15"/>
                <w:szCs w:val="15"/>
                <w:lang w:eastAsia="en-US"/>
              </w:rPr>
              <w:t xml:space="preserve"> </w:t>
            </w:r>
            <w:r w:rsidRPr="00660205">
              <w:rPr>
                <w:color w:val="000000"/>
                <w:sz w:val="15"/>
                <w:szCs w:val="15"/>
              </w:rPr>
              <w:t>elektrycznego</w:t>
            </w:r>
          </w:p>
          <w:p w14:paraId="4B19CA72" w14:textId="77777777" w:rsidR="00B4491D" w:rsidRPr="00660205" w:rsidRDefault="00B4491D" w:rsidP="00B4491D">
            <w:pPr>
              <w:widowControl/>
              <w:numPr>
                <w:ilvl w:val="1"/>
                <w:numId w:val="24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pacing w:val="-4"/>
                <w:sz w:val="15"/>
                <w:szCs w:val="15"/>
              </w:rPr>
              <w:t>związane</w:t>
            </w:r>
            <w:r>
              <w:rPr>
                <w:color w:val="000000"/>
                <w:spacing w:val="-4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>pomiarem napięcia</w:t>
            </w:r>
            <w:r>
              <w:rPr>
                <w:color w:val="000000"/>
                <w:spacing w:val="-4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pacing w:val="-4"/>
                <w:sz w:val="15"/>
                <w:szCs w:val="15"/>
              </w:rPr>
              <w:t>natężenia prądu</w:t>
            </w:r>
          </w:p>
          <w:p w14:paraId="377847AA" w14:textId="77777777" w:rsidR="00B4491D" w:rsidRPr="00660205" w:rsidRDefault="00B4491D" w:rsidP="00B4491D">
            <w:pPr>
              <w:widowControl/>
              <w:numPr>
                <w:ilvl w:val="1"/>
                <w:numId w:val="24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związane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bCs/>
                <w:color w:val="000000"/>
                <w:sz w:val="15"/>
                <w:szCs w:val="15"/>
              </w:rPr>
              <w:t>połączeniami szeregowym</w:t>
            </w:r>
            <w:r>
              <w:rPr>
                <w:bCs/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bCs/>
                <w:color w:val="000000"/>
                <w:sz w:val="15"/>
                <w:szCs w:val="15"/>
              </w:rPr>
              <w:t xml:space="preserve">równoległym </w:t>
            </w:r>
            <w:r w:rsidRPr="00660205">
              <w:rPr>
                <w:color w:val="000000"/>
                <w:sz w:val="15"/>
                <w:szCs w:val="15"/>
              </w:rPr>
              <w:t xml:space="preserve">elementów obwodów 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elektrycznych</w:t>
            </w:r>
          </w:p>
          <w:p w14:paraId="1C620CD7" w14:textId="77777777" w:rsidR="00B4491D" w:rsidRPr="00660205" w:rsidRDefault="00B4491D" w:rsidP="00B4491D">
            <w:pPr>
              <w:widowControl/>
              <w:numPr>
                <w:ilvl w:val="1"/>
                <w:numId w:val="24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związane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>wykorzystaniem pierwszego</w:t>
            </w:r>
            <w:r w:rsidRPr="00660205">
              <w:rPr>
                <w:rFonts w:eastAsia="Calibri"/>
                <w:color w:val="000000"/>
                <w:sz w:val="15"/>
                <w:szCs w:val="15"/>
                <w:lang w:eastAsia="en-US"/>
              </w:rPr>
              <w:t xml:space="preserve"> prawa Kirchhoffa</w:t>
            </w:r>
          </w:p>
          <w:p w14:paraId="789363E7" w14:textId="77777777" w:rsidR="00B4491D" w:rsidRPr="00660205" w:rsidRDefault="00B4491D" w:rsidP="00B4491D">
            <w:pPr>
              <w:widowControl/>
              <w:numPr>
                <w:ilvl w:val="1"/>
                <w:numId w:val="24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snapToGrid w:val="0"/>
                <w:color w:val="000000"/>
                <w:sz w:val="15"/>
                <w:szCs w:val="15"/>
              </w:rPr>
              <w:t>związane</w:t>
            </w:r>
            <w:r>
              <w:rPr>
                <w:snapToGrid w:val="0"/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 xml:space="preserve">wykorzystaniem </w:t>
            </w:r>
            <w:r w:rsidRPr="00660205">
              <w:rPr>
                <w:rFonts w:eastAsia="Calibri"/>
                <w:color w:val="000000"/>
                <w:sz w:val="15"/>
                <w:szCs w:val="15"/>
                <w:lang w:eastAsia="en-US"/>
              </w:rPr>
              <w:t>prawa Ohma</w:t>
            </w:r>
          </w:p>
          <w:p w14:paraId="496C7FEA" w14:textId="77777777" w:rsidR="00B4491D" w:rsidRPr="00660205" w:rsidRDefault="00B4491D" w:rsidP="00B4491D">
            <w:pPr>
              <w:widowControl/>
              <w:numPr>
                <w:ilvl w:val="1"/>
                <w:numId w:val="24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związane</w:t>
            </w:r>
            <w:r>
              <w:rPr>
                <w:color w:val="000000"/>
                <w:sz w:val="15"/>
                <w:szCs w:val="15"/>
              </w:rPr>
              <w:t xml:space="preserve"> z </w:t>
            </w:r>
            <w:r w:rsidRPr="00660205">
              <w:rPr>
                <w:color w:val="000000"/>
                <w:sz w:val="15"/>
                <w:szCs w:val="15"/>
              </w:rPr>
              <w:t xml:space="preserve">oporem </w:t>
            </w:r>
            <w:r w:rsidRPr="00660205">
              <w:rPr>
                <w:color w:val="000000"/>
                <w:spacing w:val="-2"/>
                <w:sz w:val="15"/>
                <w:szCs w:val="15"/>
              </w:rPr>
              <w:t>elektrycznym</w:t>
            </w:r>
          </w:p>
          <w:p w14:paraId="62741C88" w14:textId="77777777" w:rsidR="00B4491D" w:rsidRPr="00FB1C16" w:rsidRDefault="00B4491D" w:rsidP="00B4491D">
            <w:pPr>
              <w:widowControl/>
              <w:numPr>
                <w:ilvl w:val="1"/>
                <w:numId w:val="24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  <w:highlight w:val="lightGray"/>
              </w:rPr>
            </w:pPr>
            <w:r w:rsidRPr="00FB1C16">
              <w:rPr>
                <w:color w:val="000000"/>
                <w:sz w:val="15"/>
                <w:szCs w:val="15"/>
                <w:highlight w:val="lightGray"/>
              </w:rPr>
              <w:t>związane z zależnością oporu elektrycznego od temperatury</w:t>
            </w:r>
          </w:p>
          <w:p w14:paraId="1B777629" w14:textId="77777777" w:rsidR="00B4491D" w:rsidRPr="00660205" w:rsidRDefault="00B4491D" w:rsidP="00B4491D">
            <w:pPr>
              <w:widowControl/>
              <w:numPr>
                <w:ilvl w:val="1"/>
                <w:numId w:val="24"/>
              </w:numPr>
              <w:tabs>
                <w:tab w:val="clear" w:pos="1440"/>
              </w:tabs>
              <w:autoSpaceDE/>
              <w:autoSpaceDN/>
              <w:adjustRightInd/>
              <w:spacing w:line="276" w:lineRule="auto"/>
              <w:ind w:left="328" w:hanging="164"/>
              <w:rPr>
                <w:color w:val="000000"/>
                <w:sz w:val="15"/>
                <w:szCs w:val="15"/>
              </w:rPr>
            </w:pPr>
            <w:r w:rsidRPr="00660205">
              <w:rPr>
                <w:color w:val="000000"/>
                <w:sz w:val="15"/>
                <w:szCs w:val="15"/>
              </w:rPr>
              <w:t>dotyczące energii elektrycznej</w:t>
            </w:r>
            <w:r>
              <w:rPr>
                <w:color w:val="000000"/>
                <w:sz w:val="15"/>
                <w:szCs w:val="15"/>
              </w:rPr>
              <w:t xml:space="preserve"> i </w:t>
            </w:r>
            <w:r w:rsidRPr="00660205">
              <w:rPr>
                <w:color w:val="000000"/>
                <w:sz w:val="15"/>
                <w:szCs w:val="15"/>
              </w:rPr>
              <w:t>mocy prądu elektrycznego;</w:t>
            </w:r>
          </w:p>
          <w:p w14:paraId="15612290" w14:textId="2DCCF9C8" w:rsidR="00B4491D" w:rsidRPr="00660205" w:rsidRDefault="00B4491D" w:rsidP="00B4491D">
            <w:pPr>
              <w:widowControl/>
              <w:autoSpaceDE/>
              <w:autoSpaceDN/>
              <w:adjustRightInd/>
              <w:spacing w:line="276" w:lineRule="auto"/>
              <w:ind w:left="164"/>
              <w:rPr>
                <w:b/>
                <w:bCs/>
                <w:color w:val="000000"/>
                <w:sz w:val="15"/>
                <w:szCs w:val="15"/>
              </w:rPr>
            </w:pPr>
          </w:p>
        </w:tc>
      </w:tr>
      <w:tr w:rsidR="00B4491D" w:rsidRPr="005932CB" w14:paraId="205520A3" w14:textId="4A77BBF0" w:rsidTr="00B4491D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6E71C6EB" w14:textId="6E08D0B5" w:rsidR="00B4491D" w:rsidRDefault="00B4491D" w:rsidP="005932CB">
            <w:pPr>
              <w:pStyle w:val="TableParagraph"/>
              <w:kinsoku w:val="0"/>
              <w:overflowPunct w:val="0"/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  <w:t>6</w:t>
            </w:r>
            <w:r w:rsidRPr="005932CB"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  <w:t xml:space="preserve">. </w:t>
            </w:r>
            <w:r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  <w:t>Elektryczność i magnetyzm</w:t>
            </w:r>
          </w:p>
        </w:tc>
      </w:tr>
      <w:tr w:rsidR="00B4491D" w14:paraId="20B51E05" w14:textId="1DE91252" w:rsidTr="00B4491D">
        <w:trPr>
          <w:trHeight w:val="20"/>
        </w:trPr>
        <w:tc>
          <w:tcPr>
            <w:tcW w:w="1124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42424100" w14:textId="77777777" w:rsidR="00F603F6" w:rsidRPr="00660205" w:rsidRDefault="00F603F6" w:rsidP="0066020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60205">
              <w:rPr>
                <w:b/>
                <w:bCs/>
                <w:sz w:val="15"/>
                <w:szCs w:val="15"/>
              </w:rPr>
              <w:t>Uczeń:</w:t>
            </w:r>
          </w:p>
          <w:p w14:paraId="4F63FAB9" w14:textId="5DF8C5DB" w:rsidR="00F603F6" w:rsidRPr="002E21DC" w:rsidRDefault="00F603F6" w:rsidP="002E21DC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line="276" w:lineRule="auto"/>
              <w:ind w:left="164" w:hanging="164"/>
              <w:rPr>
                <w:sz w:val="15"/>
                <w:szCs w:val="15"/>
              </w:rPr>
            </w:pPr>
            <w:r w:rsidRPr="00660205">
              <w:rPr>
                <w:spacing w:val="-8"/>
                <w:sz w:val="15"/>
                <w:szCs w:val="15"/>
              </w:rPr>
              <w:t xml:space="preserve">rozróżnia pojęcia </w:t>
            </w:r>
            <w:r w:rsidRPr="00660205">
              <w:rPr>
                <w:i/>
                <w:spacing w:val="-8"/>
                <w:sz w:val="15"/>
                <w:szCs w:val="15"/>
              </w:rPr>
              <w:t>napięcie stałe</w:t>
            </w:r>
            <w:r>
              <w:rPr>
                <w:spacing w:val="-8"/>
                <w:sz w:val="15"/>
                <w:szCs w:val="15"/>
              </w:rPr>
              <w:t xml:space="preserve"> i </w:t>
            </w:r>
            <w:r w:rsidRPr="00660205">
              <w:rPr>
                <w:i/>
                <w:spacing w:val="-8"/>
                <w:sz w:val="15"/>
                <w:szCs w:val="15"/>
              </w:rPr>
              <w:t>napięcie przemienne</w:t>
            </w:r>
          </w:p>
          <w:p w14:paraId="49965A68" w14:textId="5B124B71" w:rsidR="00F603F6" w:rsidRPr="00660205" w:rsidRDefault="00F603F6" w:rsidP="00DE6FF7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line="276" w:lineRule="auto"/>
              <w:ind w:left="164" w:hanging="164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>wymienia zasady postępowania</w:t>
            </w:r>
            <w:r>
              <w:rPr>
                <w:sz w:val="15"/>
                <w:szCs w:val="15"/>
              </w:rPr>
              <w:t xml:space="preserve"> w </w:t>
            </w:r>
            <w:r w:rsidRPr="00660205">
              <w:rPr>
                <w:sz w:val="15"/>
                <w:szCs w:val="15"/>
              </w:rPr>
              <w:t>przypadku porażenia elektrycznego</w:t>
            </w:r>
          </w:p>
          <w:p w14:paraId="28172166" w14:textId="5A49B208" w:rsidR="00F603F6" w:rsidRPr="00660205" w:rsidRDefault="00F603F6" w:rsidP="00DE6FF7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line="276" w:lineRule="auto"/>
              <w:ind w:left="164" w:hanging="164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>nazywa bieguny magnesów stałych</w:t>
            </w:r>
            <w:r>
              <w:rPr>
                <w:sz w:val="15"/>
                <w:szCs w:val="15"/>
              </w:rPr>
              <w:t xml:space="preserve"> i </w:t>
            </w:r>
            <w:r w:rsidRPr="00660205">
              <w:rPr>
                <w:sz w:val="15"/>
                <w:szCs w:val="15"/>
              </w:rPr>
              <w:t>opisuje oddziaływanie między nimi; opisuje zachowanie się igły magnetycznej</w:t>
            </w:r>
            <w:r>
              <w:rPr>
                <w:sz w:val="15"/>
                <w:szCs w:val="15"/>
              </w:rPr>
              <w:t xml:space="preserve"> w </w:t>
            </w:r>
            <w:r w:rsidRPr="00660205">
              <w:rPr>
                <w:sz w:val="15"/>
                <w:szCs w:val="15"/>
              </w:rPr>
              <w:t xml:space="preserve">obecności magnesu oraz zasadę działania kompasu; posługuje się pojęciem </w:t>
            </w:r>
            <w:r w:rsidRPr="00660205">
              <w:rPr>
                <w:i/>
                <w:sz w:val="15"/>
                <w:szCs w:val="15"/>
              </w:rPr>
              <w:t>biegunów magnetycznych Ziemi</w:t>
            </w:r>
            <w:r w:rsidRPr="00660205">
              <w:rPr>
                <w:sz w:val="15"/>
                <w:szCs w:val="15"/>
              </w:rPr>
              <w:t>; opisuje na przykładzie żelaza oddziaływanie magnesów na materiały magnetyczne</w:t>
            </w:r>
          </w:p>
          <w:p w14:paraId="1A6902D3" w14:textId="652E419A" w:rsidR="00F603F6" w:rsidRPr="00660205" w:rsidRDefault="00F603F6" w:rsidP="00DE6FF7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line="276" w:lineRule="auto"/>
              <w:ind w:left="164" w:hanging="164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>porównuje oddziaływanie magnesów</w:t>
            </w:r>
            <w:r>
              <w:rPr>
                <w:sz w:val="15"/>
                <w:szCs w:val="15"/>
              </w:rPr>
              <w:t xml:space="preserve"> z </w:t>
            </w:r>
            <w:r w:rsidRPr="00660205">
              <w:rPr>
                <w:sz w:val="15"/>
                <w:szCs w:val="15"/>
              </w:rPr>
              <w:t>oddziaływaniem ładunków elektrycznych; wskazuje podobieństwa</w:t>
            </w:r>
            <w:r>
              <w:rPr>
                <w:sz w:val="15"/>
                <w:szCs w:val="15"/>
              </w:rPr>
              <w:t xml:space="preserve"> i </w:t>
            </w:r>
            <w:r w:rsidRPr="00660205">
              <w:rPr>
                <w:spacing w:val="-2"/>
                <w:sz w:val="15"/>
                <w:szCs w:val="15"/>
              </w:rPr>
              <w:t>r</w:t>
            </w:r>
            <w:r w:rsidRPr="00660205">
              <w:rPr>
                <w:sz w:val="15"/>
                <w:szCs w:val="15"/>
              </w:rPr>
              <w:t>óżnice</w:t>
            </w:r>
          </w:p>
          <w:p w14:paraId="510D2B19" w14:textId="0EEFF682" w:rsidR="00F603F6" w:rsidRPr="00660205" w:rsidRDefault="00F603F6" w:rsidP="00DE6FF7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line="276" w:lineRule="auto"/>
              <w:ind w:left="164" w:hanging="164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>opisuje budowę elektromagnesu; podaje przykłady zastosowania elektromagnesów</w:t>
            </w:r>
            <w:r>
              <w:rPr>
                <w:sz w:val="15"/>
                <w:szCs w:val="15"/>
              </w:rPr>
              <w:t xml:space="preserve"> i </w:t>
            </w:r>
            <w:r w:rsidRPr="00660205">
              <w:rPr>
                <w:sz w:val="15"/>
                <w:szCs w:val="15"/>
              </w:rPr>
              <w:t>zwojnic</w:t>
            </w:r>
          </w:p>
          <w:p w14:paraId="013B3467" w14:textId="77777777" w:rsidR="00F603F6" w:rsidRPr="00660205" w:rsidRDefault="00F603F6" w:rsidP="00DE6FF7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line="276" w:lineRule="auto"/>
              <w:ind w:left="164" w:hanging="164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>wskazuje oddziaływanie magnetyczne jako podstawę działania silników elektrycznych</w:t>
            </w:r>
          </w:p>
          <w:p w14:paraId="5756107C" w14:textId="1A6790E8" w:rsidR="00F603F6" w:rsidRPr="00660205" w:rsidRDefault="00F603F6" w:rsidP="00DE6FF7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line="276" w:lineRule="auto"/>
              <w:ind w:left="164" w:hanging="164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>rozpoznaje symbole diody</w:t>
            </w:r>
            <w:r>
              <w:rPr>
                <w:sz w:val="15"/>
                <w:szCs w:val="15"/>
              </w:rPr>
              <w:t xml:space="preserve"> </w:t>
            </w:r>
            <w:r w:rsidRPr="00660205">
              <w:rPr>
                <w:sz w:val="15"/>
                <w:szCs w:val="15"/>
              </w:rPr>
              <w:t>na schematach obwodów elektronicznych</w:t>
            </w:r>
          </w:p>
          <w:p w14:paraId="52DD2C3D" w14:textId="580C3F3F" w:rsidR="00F603F6" w:rsidRPr="002E21DC" w:rsidRDefault="00F603F6" w:rsidP="002E21DC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ind w:left="164" w:hanging="164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>przeprowadza doświadczenia, korzystając</w:t>
            </w:r>
            <w:r>
              <w:rPr>
                <w:sz w:val="15"/>
                <w:szCs w:val="15"/>
              </w:rPr>
              <w:t xml:space="preserve"> z </w:t>
            </w:r>
            <w:r w:rsidRPr="00660205">
              <w:rPr>
                <w:sz w:val="15"/>
                <w:szCs w:val="15"/>
              </w:rPr>
              <w:t>ich opisu:</w:t>
            </w:r>
          </w:p>
          <w:p w14:paraId="2A4D8FD6" w14:textId="77777777" w:rsidR="00F603F6" w:rsidRPr="00660205" w:rsidRDefault="00F603F6" w:rsidP="00DE6FF7">
            <w:pPr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line="276" w:lineRule="auto"/>
              <w:ind w:left="328" w:hanging="164"/>
              <w:rPr>
                <w:sz w:val="15"/>
                <w:szCs w:val="15"/>
              </w:rPr>
            </w:pPr>
            <w:r w:rsidRPr="00660205">
              <w:rPr>
                <w:b/>
                <w:bCs/>
                <w:sz w:val="15"/>
                <w:szCs w:val="15"/>
              </w:rPr>
              <w:t xml:space="preserve">doświadczalnie ilustruje układ linii pola magnetycznego </w:t>
            </w:r>
            <w:r w:rsidRPr="00660205">
              <w:rPr>
                <w:sz w:val="15"/>
                <w:szCs w:val="15"/>
              </w:rPr>
              <w:t>wokó</w:t>
            </w:r>
            <w:r w:rsidRPr="00660205">
              <w:rPr>
                <w:spacing w:val="-2"/>
                <w:sz w:val="15"/>
                <w:szCs w:val="15"/>
              </w:rPr>
              <w:t>ł magnesu</w:t>
            </w:r>
            <w:r w:rsidRPr="00660205">
              <w:rPr>
                <w:sz w:val="15"/>
                <w:szCs w:val="15"/>
              </w:rPr>
              <w:t xml:space="preserve">; </w:t>
            </w:r>
          </w:p>
          <w:p w14:paraId="7C93DC08" w14:textId="5D3F9987" w:rsidR="00F603F6" w:rsidRPr="00660205" w:rsidRDefault="00F603F6" w:rsidP="00660205">
            <w:pPr>
              <w:spacing w:line="276" w:lineRule="auto"/>
              <w:ind w:left="340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>opisuje</w:t>
            </w:r>
            <w:r>
              <w:rPr>
                <w:sz w:val="15"/>
                <w:szCs w:val="15"/>
              </w:rPr>
              <w:t xml:space="preserve"> i </w:t>
            </w:r>
            <w:r w:rsidRPr="00660205">
              <w:rPr>
                <w:sz w:val="15"/>
                <w:szCs w:val="15"/>
              </w:rPr>
              <w:t>przedstawia na schematycznych rysunkach</w:t>
            </w:r>
            <w:r w:rsidRPr="00660205">
              <w:rPr>
                <w:spacing w:val="-4"/>
                <w:sz w:val="15"/>
                <w:szCs w:val="15"/>
              </w:rPr>
              <w:t xml:space="preserve"> </w:t>
            </w:r>
            <w:r w:rsidRPr="00660205">
              <w:rPr>
                <w:sz w:val="15"/>
                <w:szCs w:val="15"/>
              </w:rPr>
              <w:t xml:space="preserve">wyniki obserwacji, </w:t>
            </w:r>
            <w:r w:rsidRPr="00660205">
              <w:rPr>
                <w:spacing w:val="-4"/>
                <w:sz w:val="15"/>
                <w:szCs w:val="15"/>
              </w:rPr>
              <w:t>odczytuje wyniki pomiarów napi</w:t>
            </w:r>
            <w:r w:rsidRPr="00660205">
              <w:rPr>
                <w:sz w:val="15"/>
                <w:szCs w:val="15"/>
              </w:rPr>
              <w:t>ę</w:t>
            </w:r>
            <w:r w:rsidRPr="00660205">
              <w:rPr>
                <w:spacing w:val="-4"/>
                <w:sz w:val="15"/>
                <w:szCs w:val="15"/>
              </w:rPr>
              <w:t>cia,</w:t>
            </w:r>
            <w:r w:rsidRPr="00660205">
              <w:rPr>
                <w:sz w:val="15"/>
                <w:szCs w:val="15"/>
              </w:rPr>
              <w:t xml:space="preserve"> formułuje wnioski</w:t>
            </w:r>
          </w:p>
          <w:p w14:paraId="4F6D1032" w14:textId="7177158D" w:rsidR="00F603F6" w:rsidRPr="00660205" w:rsidRDefault="00F603F6" w:rsidP="00DE6FF7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line="276" w:lineRule="auto"/>
              <w:ind w:left="164" w:hanging="164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 xml:space="preserve">rozwiązuje </w:t>
            </w:r>
            <w:r w:rsidRPr="00660205">
              <w:rPr>
                <w:snapToGrid w:val="0"/>
                <w:sz w:val="15"/>
                <w:szCs w:val="15"/>
              </w:rPr>
              <w:t xml:space="preserve">proste </w:t>
            </w:r>
            <w:r w:rsidRPr="00660205">
              <w:rPr>
                <w:sz w:val="15"/>
                <w:szCs w:val="15"/>
              </w:rPr>
              <w:t>zadania lub problemy dotyczące treści rozdziału</w:t>
            </w:r>
            <w:r w:rsidRPr="00660205">
              <w:rPr>
                <w:i/>
                <w:iCs/>
                <w:spacing w:val="-6"/>
                <w:sz w:val="15"/>
                <w:szCs w:val="15"/>
              </w:rPr>
              <w:t xml:space="preserve"> </w:t>
            </w:r>
            <w:r w:rsidRPr="00660205">
              <w:rPr>
                <w:bCs/>
                <w:i/>
                <w:iCs/>
                <w:sz w:val="15"/>
                <w:szCs w:val="15"/>
              </w:rPr>
              <w:t>Elektryczność</w:t>
            </w:r>
            <w:r>
              <w:rPr>
                <w:bCs/>
                <w:i/>
                <w:iCs/>
                <w:sz w:val="15"/>
                <w:szCs w:val="15"/>
              </w:rPr>
              <w:t xml:space="preserve"> i </w:t>
            </w:r>
            <w:r w:rsidRPr="00660205">
              <w:rPr>
                <w:bCs/>
                <w:i/>
                <w:iCs/>
                <w:sz w:val="15"/>
                <w:szCs w:val="15"/>
              </w:rPr>
              <w:t>m</w:t>
            </w:r>
            <w:r w:rsidRPr="00660205">
              <w:rPr>
                <w:i/>
                <w:iCs/>
                <w:sz w:val="15"/>
                <w:szCs w:val="15"/>
              </w:rPr>
              <w:t>agnetyzm</w:t>
            </w:r>
            <w:r w:rsidRPr="00660205">
              <w:rPr>
                <w:sz w:val="15"/>
                <w:szCs w:val="15"/>
              </w:rPr>
              <w:t>,</w:t>
            </w:r>
            <w:r>
              <w:rPr>
                <w:sz w:val="15"/>
                <w:szCs w:val="15"/>
              </w:rPr>
              <w:t xml:space="preserve"> w </w:t>
            </w:r>
            <w:r w:rsidRPr="00660205">
              <w:rPr>
                <w:sz w:val="15"/>
                <w:szCs w:val="15"/>
              </w:rPr>
              <w:t xml:space="preserve">szczególności związane z: </w:t>
            </w:r>
          </w:p>
          <w:p w14:paraId="26134095" w14:textId="17BF2ECE" w:rsidR="00F603F6" w:rsidRPr="00660205" w:rsidRDefault="00F603F6" w:rsidP="00DE6FF7">
            <w:pPr>
              <w:widowControl/>
              <w:numPr>
                <w:ilvl w:val="1"/>
                <w:numId w:val="15"/>
              </w:numPr>
              <w:autoSpaceDE/>
              <w:autoSpaceDN/>
              <w:adjustRightInd/>
              <w:spacing w:line="276" w:lineRule="auto"/>
              <w:ind w:left="328" w:hanging="164"/>
              <w:rPr>
                <w:sz w:val="15"/>
                <w:szCs w:val="15"/>
              </w:rPr>
            </w:pPr>
            <w:r w:rsidRPr="002F3F7F">
              <w:rPr>
                <w:sz w:val="15"/>
                <w:szCs w:val="15"/>
                <w:highlight w:val="lightGray"/>
              </w:rPr>
              <w:t>domową siecią elektryczną</w:t>
            </w:r>
            <w:r>
              <w:rPr>
                <w:sz w:val="15"/>
                <w:szCs w:val="15"/>
              </w:rPr>
              <w:t xml:space="preserve"> i </w:t>
            </w:r>
            <w:r w:rsidRPr="00660205">
              <w:rPr>
                <w:snapToGrid w:val="0"/>
                <w:sz w:val="15"/>
                <w:szCs w:val="15"/>
              </w:rPr>
              <w:t xml:space="preserve">zapewnieniem </w:t>
            </w:r>
            <w:r w:rsidRPr="00660205">
              <w:rPr>
                <w:spacing w:val="-2"/>
                <w:sz w:val="15"/>
                <w:szCs w:val="15"/>
              </w:rPr>
              <w:t>bezpiecznego korzystania</w:t>
            </w:r>
            <w:r>
              <w:rPr>
                <w:spacing w:val="-2"/>
                <w:sz w:val="15"/>
                <w:szCs w:val="15"/>
              </w:rPr>
              <w:t xml:space="preserve"> z </w:t>
            </w:r>
            <w:r w:rsidRPr="00660205">
              <w:rPr>
                <w:spacing w:val="-2"/>
                <w:sz w:val="15"/>
                <w:szCs w:val="15"/>
              </w:rPr>
              <w:t>energii elektrycznej</w:t>
            </w:r>
          </w:p>
          <w:p w14:paraId="4BA1559E" w14:textId="1F03B7E1" w:rsidR="00F603F6" w:rsidRPr="00660205" w:rsidRDefault="00F603F6" w:rsidP="00DE6FF7">
            <w:pPr>
              <w:widowControl/>
              <w:numPr>
                <w:ilvl w:val="1"/>
                <w:numId w:val="15"/>
              </w:numPr>
              <w:autoSpaceDE/>
              <w:autoSpaceDN/>
              <w:adjustRightInd/>
              <w:spacing w:line="276" w:lineRule="auto"/>
              <w:ind w:left="328" w:hanging="164"/>
              <w:rPr>
                <w:spacing w:val="-4"/>
                <w:sz w:val="15"/>
                <w:szCs w:val="15"/>
              </w:rPr>
            </w:pPr>
            <w:r w:rsidRPr="00660205">
              <w:rPr>
                <w:snapToGrid w:val="0"/>
                <w:spacing w:val="-2"/>
                <w:sz w:val="15"/>
                <w:szCs w:val="15"/>
              </w:rPr>
              <w:t xml:space="preserve">oddziaływaniem </w:t>
            </w:r>
            <w:r w:rsidRPr="00660205">
              <w:rPr>
                <w:snapToGrid w:val="0"/>
                <w:spacing w:val="-4"/>
                <w:sz w:val="15"/>
                <w:szCs w:val="15"/>
              </w:rPr>
              <w:t>magnetycznym</w:t>
            </w:r>
            <w:r>
              <w:rPr>
                <w:snapToGrid w:val="0"/>
                <w:spacing w:val="-4"/>
                <w:sz w:val="15"/>
                <w:szCs w:val="15"/>
              </w:rPr>
              <w:t xml:space="preserve"> i </w:t>
            </w:r>
            <w:r w:rsidRPr="00660205">
              <w:rPr>
                <w:snapToGrid w:val="0"/>
                <w:spacing w:val="-4"/>
                <w:sz w:val="15"/>
                <w:szCs w:val="15"/>
              </w:rPr>
              <w:t>magnetyzmem</w:t>
            </w:r>
          </w:p>
          <w:p w14:paraId="075E5ECD" w14:textId="77777777" w:rsidR="00F603F6" w:rsidRPr="00660205" w:rsidRDefault="00F603F6" w:rsidP="00DE6FF7">
            <w:pPr>
              <w:widowControl/>
              <w:numPr>
                <w:ilvl w:val="1"/>
                <w:numId w:val="15"/>
              </w:numPr>
              <w:autoSpaceDE/>
              <w:autoSpaceDN/>
              <w:adjustRightInd/>
              <w:spacing w:line="276" w:lineRule="auto"/>
              <w:ind w:left="328" w:hanging="164"/>
              <w:rPr>
                <w:sz w:val="15"/>
                <w:szCs w:val="15"/>
              </w:rPr>
            </w:pPr>
            <w:r w:rsidRPr="00660205">
              <w:rPr>
                <w:snapToGrid w:val="0"/>
                <w:sz w:val="15"/>
                <w:szCs w:val="15"/>
              </w:rPr>
              <w:t>opisem pola magnetycznego</w:t>
            </w:r>
          </w:p>
          <w:p w14:paraId="4A678E20" w14:textId="77777777" w:rsidR="00F603F6" w:rsidRPr="00660205" w:rsidRDefault="00F603F6" w:rsidP="00DE6FF7">
            <w:pPr>
              <w:widowControl/>
              <w:numPr>
                <w:ilvl w:val="1"/>
                <w:numId w:val="15"/>
              </w:numPr>
              <w:autoSpaceDE/>
              <w:autoSpaceDN/>
              <w:adjustRightInd/>
              <w:spacing w:line="276" w:lineRule="auto"/>
              <w:ind w:left="328" w:hanging="164"/>
              <w:rPr>
                <w:sz w:val="15"/>
                <w:szCs w:val="15"/>
              </w:rPr>
            </w:pPr>
            <w:r w:rsidRPr="00660205">
              <w:rPr>
                <w:snapToGrid w:val="0"/>
                <w:sz w:val="15"/>
                <w:szCs w:val="15"/>
              </w:rPr>
              <w:t>siłą magnetyczną</w:t>
            </w:r>
          </w:p>
          <w:p w14:paraId="01C44F8D" w14:textId="77777777" w:rsidR="00F603F6" w:rsidRPr="00660205" w:rsidRDefault="00F603F6" w:rsidP="00DE6FF7">
            <w:pPr>
              <w:widowControl/>
              <w:numPr>
                <w:ilvl w:val="1"/>
                <w:numId w:val="15"/>
              </w:numPr>
              <w:autoSpaceDE/>
              <w:autoSpaceDN/>
              <w:adjustRightInd/>
              <w:spacing w:line="276" w:lineRule="auto"/>
              <w:ind w:left="328" w:hanging="164"/>
              <w:rPr>
                <w:sz w:val="15"/>
                <w:szCs w:val="15"/>
              </w:rPr>
            </w:pPr>
            <w:r w:rsidRPr="00660205">
              <w:rPr>
                <w:snapToGrid w:val="0"/>
                <w:sz w:val="15"/>
                <w:szCs w:val="15"/>
              </w:rPr>
              <w:t>indukcją elektromagnetyczną</w:t>
            </w:r>
          </w:p>
          <w:p w14:paraId="632C733E" w14:textId="77777777" w:rsidR="00F603F6" w:rsidRPr="002F3F7F" w:rsidRDefault="00F603F6" w:rsidP="00DE6FF7">
            <w:pPr>
              <w:widowControl/>
              <w:numPr>
                <w:ilvl w:val="1"/>
                <w:numId w:val="15"/>
              </w:numPr>
              <w:autoSpaceDE/>
              <w:autoSpaceDN/>
              <w:adjustRightInd/>
              <w:spacing w:line="276" w:lineRule="auto"/>
              <w:ind w:left="328" w:hanging="164"/>
              <w:rPr>
                <w:sz w:val="15"/>
                <w:szCs w:val="15"/>
                <w:highlight w:val="lightGray"/>
              </w:rPr>
            </w:pPr>
            <w:r w:rsidRPr="002F3F7F">
              <w:rPr>
                <w:rFonts w:eastAsia="Calibri"/>
                <w:spacing w:val="-2"/>
                <w:sz w:val="15"/>
                <w:szCs w:val="15"/>
                <w:highlight w:val="lightGray"/>
                <w:lang w:eastAsia="en-US"/>
              </w:rPr>
              <w:t>transformatorem</w:t>
            </w:r>
          </w:p>
          <w:p w14:paraId="3B4DF302" w14:textId="77777777" w:rsidR="00F603F6" w:rsidRPr="00660205" w:rsidRDefault="00F603F6" w:rsidP="00DE6FF7">
            <w:pPr>
              <w:widowControl/>
              <w:numPr>
                <w:ilvl w:val="1"/>
                <w:numId w:val="15"/>
              </w:numPr>
              <w:autoSpaceDE/>
              <w:autoSpaceDN/>
              <w:adjustRightInd/>
              <w:spacing w:line="276" w:lineRule="auto"/>
              <w:ind w:left="328" w:hanging="164"/>
              <w:rPr>
                <w:sz w:val="15"/>
                <w:szCs w:val="15"/>
              </w:rPr>
            </w:pPr>
            <w:r w:rsidRPr="00660205">
              <w:rPr>
                <w:snapToGrid w:val="0"/>
                <w:spacing w:val="-2"/>
                <w:sz w:val="15"/>
                <w:szCs w:val="15"/>
              </w:rPr>
              <w:t>diodami</w:t>
            </w:r>
          </w:p>
          <w:p w14:paraId="1BCC37F9" w14:textId="2F53506C" w:rsidR="00F603F6" w:rsidRPr="00660205" w:rsidRDefault="00F603F6" w:rsidP="00DE6FF7">
            <w:pPr>
              <w:pStyle w:val="TableParagraph"/>
              <w:numPr>
                <w:ilvl w:val="0"/>
                <w:numId w:val="1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164" w:hanging="164"/>
              <w:rPr>
                <w:color w:val="221F1F"/>
                <w:w w:val="105"/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>wyodrębnia</w:t>
            </w:r>
            <w:r>
              <w:rPr>
                <w:sz w:val="15"/>
                <w:szCs w:val="15"/>
              </w:rPr>
              <w:t xml:space="preserve"> z </w:t>
            </w:r>
            <w:r w:rsidRPr="00660205">
              <w:rPr>
                <w:sz w:val="15"/>
                <w:szCs w:val="15"/>
              </w:rPr>
              <w:t>tekstów</w:t>
            </w:r>
            <w:r>
              <w:rPr>
                <w:sz w:val="15"/>
                <w:szCs w:val="15"/>
              </w:rPr>
              <w:t xml:space="preserve"> i </w:t>
            </w:r>
            <w:r w:rsidRPr="00660205">
              <w:rPr>
                <w:sz w:val="15"/>
                <w:szCs w:val="15"/>
              </w:rPr>
              <w:t>ilustracji informacje kluczowe dla opisywanego zjawiska bądź problemu, przedstawia je</w:t>
            </w:r>
            <w:r>
              <w:rPr>
                <w:sz w:val="15"/>
                <w:szCs w:val="15"/>
              </w:rPr>
              <w:t xml:space="preserve"> w </w:t>
            </w:r>
            <w:r w:rsidRPr="00660205">
              <w:rPr>
                <w:sz w:val="15"/>
                <w:szCs w:val="15"/>
              </w:rPr>
              <w:t xml:space="preserve">różnych postaciach, przeprowadza obliczenia, </w:t>
            </w:r>
            <w:r w:rsidRPr="00660205">
              <w:rPr>
                <w:spacing w:val="-4"/>
                <w:sz w:val="15"/>
                <w:szCs w:val="15"/>
              </w:rPr>
              <w:t>posługując się kalkulatorem,</w:t>
            </w:r>
            <w:r>
              <w:rPr>
                <w:snapToGrid w:val="0"/>
                <w:sz w:val="15"/>
                <w:szCs w:val="15"/>
              </w:rPr>
              <w:t xml:space="preserve"> i </w:t>
            </w:r>
            <w:r w:rsidRPr="00660205">
              <w:rPr>
                <w:snapToGrid w:val="0"/>
                <w:sz w:val="15"/>
                <w:szCs w:val="15"/>
              </w:rPr>
              <w:t>zapisuje wynik zgodnie</w:t>
            </w:r>
            <w:r>
              <w:rPr>
                <w:snapToGrid w:val="0"/>
                <w:sz w:val="15"/>
                <w:szCs w:val="15"/>
              </w:rPr>
              <w:t xml:space="preserve"> z </w:t>
            </w:r>
            <w:r w:rsidRPr="00660205">
              <w:rPr>
                <w:snapToGrid w:val="0"/>
                <w:sz w:val="15"/>
                <w:szCs w:val="15"/>
              </w:rPr>
              <w:t>zasadami zaokrąglania,</w:t>
            </w:r>
            <w:r>
              <w:rPr>
                <w:snapToGrid w:val="0"/>
                <w:sz w:val="15"/>
                <w:szCs w:val="15"/>
              </w:rPr>
              <w:t xml:space="preserve"> z </w:t>
            </w:r>
            <w:r w:rsidRPr="00660205">
              <w:rPr>
                <w:snapToGrid w:val="0"/>
                <w:sz w:val="15"/>
                <w:szCs w:val="15"/>
              </w:rPr>
              <w:t xml:space="preserve">zachowaniem liczby cyfr znaczących </w:t>
            </w:r>
          </w:p>
        </w:tc>
        <w:tc>
          <w:tcPr>
            <w:tcW w:w="1240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4F5DDE83" w14:textId="77777777" w:rsidR="00F603F6" w:rsidRPr="00660205" w:rsidRDefault="00F603F6" w:rsidP="00660205">
            <w:pPr>
              <w:spacing w:line="276" w:lineRule="auto"/>
              <w:rPr>
                <w:sz w:val="15"/>
                <w:szCs w:val="15"/>
              </w:rPr>
            </w:pPr>
            <w:r w:rsidRPr="00660205">
              <w:rPr>
                <w:b/>
                <w:bCs/>
                <w:sz w:val="15"/>
                <w:szCs w:val="15"/>
              </w:rPr>
              <w:t>Uczeń</w:t>
            </w:r>
            <w:r w:rsidRPr="00660205">
              <w:rPr>
                <w:sz w:val="15"/>
                <w:szCs w:val="15"/>
              </w:rPr>
              <w:t>:</w:t>
            </w:r>
          </w:p>
          <w:p w14:paraId="5F2E14D7" w14:textId="76AF8DA6" w:rsidR="00F603F6" w:rsidRPr="00660205" w:rsidRDefault="00F603F6" w:rsidP="000837D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rPr>
                <w:sz w:val="15"/>
                <w:szCs w:val="15"/>
              </w:rPr>
            </w:pPr>
            <w:r w:rsidRPr="00660205">
              <w:rPr>
                <w:spacing w:val="-8"/>
                <w:sz w:val="15"/>
                <w:szCs w:val="15"/>
              </w:rPr>
              <w:t>opisuje cechy prądu przemiennego</w:t>
            </w:r>
            <w:r w:rsidRPr="00660205">
              <w:rPr>
                <w:spacing w:val="-10"/>
                <w:sz w:val="15"/>
                <w:szCs w:val="15"/>
              </w:rPr>
              <w:t xml:space="preserve">, </w:t>
            </w:r>
            <w:r w:rsidRPr="00660205">
              <w:rPr>
                <w:sz w:val="15"/>
                <w:szCs w:val="15"/>
              </w:rPr>
              <w:t xml:space="preserve">posługuje się pojęciami </w:t>
            </w:r>
            <w:r w:rsidRPr="00660205">
              <w:rPr>
                <w:i/>
                <w:sz w:val="15"/>
                <w:szCs w:val="15"/>
              </w:rPr>
              <w:t>napięcia skutecznego</w:t>
            </w:r>
            <w:r>
              <w:rPr>
                <w:sz w:val="15"/>
                <w:szCs w:val="15"/>
              </w:rPr>
              <w:t xml:space="preserve"> i </w:t>
            </w:r>
            <w:r w:rsidRPr="00660205">
              <w:rPr>
                <w:i/>
                <w:sz w:val="15"/>
                <w:szCs w:val="15"/>
              </w:rPr>
              <w:t>natężenia skutecznego</w:t>
            </w:r>
          </w:p>
          <w:p w14:paraId="05E2605D" w14:textId="1A3B9B51" w:rsidR="00F603F6" w:rsidRPr="002F3F7F" w:rsidRDefault="00F603F6" w:rsidP="000837D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rPr>
                <w:sz w:val="15"/>
                <w:szCs w:val="15"/>
                <w:highlight w:val="lightGray"/>
              </w:rPr>
            </w:pPr>
            <w:r w:rsidRPr="002F3F7F">
              <w:rPr>
                <w:sz w:val="15"/>
                <w:szCs w:val="15"/>
                <w:highlight w:val="lightGray"/>
              </w:rPr>
              <w:t>opisuje domową sieć elektryczną jako przykład obwodu rozgałęzionego; stwierdza, że odbiorniki w sieci domowej są połączone równolegle, a łączna moc pobierana z sieci jest równa sumie mocy poszczególnych urządzeń</w:t>
            </w:r>
          </w:p>
          <w:p w14:paraId="5897849C" w14:textId="64BA338E" w:rsidR="00F603F6" w:rsidRPr="002F3F7F" w:rsidRDefault="00F603F6" w:rsidP="000837D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rPr>
                <w:sz w:val="15"/>
                <w:szCs w:val="15"/>
                <w:highlight w:val="lightGray"/>
              </w:rPr>
            </w:pPr>
            <w:r w:rsidRPr="00660205">
              <w:rPr>
                <w:sz w:val="15"/>
                <w:szCs w:val="15"/>
              </w:rPr>
              <w:t>wykorzystuje</w:t>
            </w:r>
            <w:r>
              <w:rPr>
                <w:sz w:val="15"/>
                <w:szCs w:val="15"/>
              </w:rPr>
              <w:t xml:space="preserve"> w </w:t>
            </w:r>
            <w:r w:rsidRPr="00660205">
              <w:rPr>
                <w:sz w:val="15"/>
                <w:szCs w:val="15"/>
              </w:rPr>
              <w:t xml:space="preserve">obliczeniach dane znamionowe urządzeń elektrycznych; </w:t>
            </w:r>
            <w:r w:rsidRPr="002F3F7F">
              <w:rPr>
                <w:sz w:val="15"/>
                <w:szCs w:val="15"/>
                <w:highlight w:val="lightGray"/>
              </w:rPr>
              <w:t>oblicza zużycie energii elektrycznej i jego koszt</w:t>
            </w:r>
          </w:p>
          <w:p w14:paraId="47C730AF" w14:textId="1B4043A2" w:rsidR="00F603F6" w:rsidRPr="002F3F7F" w:rsidRDefault="00F603F6" w:rsidP="000837D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rPr>
                <w:sz w:val="15"/>
                <w:szCs w:val="15"/>
                <w:highlight w:val="lightGray"/>
              </w:rPr>
            </w:pPr>
            <w:r w:rsidRPr="002F3F7F">
              <w:rPr>
                <w:sz w:val="15"/>
                <w:szCs w:val="15"/>
                <w:highlight w:val="lightGray"/>
              </w:rPr>
              <w:t>wyjaśnia funkcję bezpieczników różnicowych – wyłączników różnicowoprądowych i przewodu uziemiającego</w:t>
            </w:r>
          </w:p>
          <w:p w14:paraId="3FA38583" w14:textId="45B480B2" w:rsidR="00F603F6" w:rsidRDefault="00F603F6" w:rsidP="000837D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>stosuje</w:t>
            </w:r>
            <w:r>
              <w:rPr>
                <w:sz w:val="15"/>
                <w:szCs w:val="15"/>
              </w:rPr>
              <w:t xml:space="preserve"> w </w:t>
            </w:r>
            <w:r w:rsidRPr="00660205">
              <w:rPr>
                <w:sz w:val="15"/>
                <w:szCs w:val="15"/>
              </w:rPr>
              <w:t>obliczeniach wzory na moc prądu (urządzenia) elektrycznego</w:t>
            </w:r>
            <w:r>
              <w:rPr>
                <w:sz w:val="15"/>
                <w:szCs w:val="15"/>
              </w:rPr>
              <w:t xml:space="preserve"> i </w:t>
            </w:r>
            <w:r w:rsidRPr="00660205">
              <w:rPr>
                <w:sz w:val="15"/>
                <w:szCs w:val="15"/>
              </w:rPr>
              <w:t>łączną moc pobieraną</w:t>
            </w:r>
            <w:r>
              <w:rPr>
                <w:sz w:val="15"/>
                <w:szCs w:val="15"/>
              </w:rPr>
              <w:t xml:space="preserve"> z </w:t>
            </w:r>
            <w:r w:rsidRPr="00660205">
              <w:rPr>
                <w:sz w:val="15"/>
                <w:szCs w:val="15"/>
              </w:rPr>
              <w:t xml:space="preserve">sieci elektrycznej </w:t>
            </w:r>
          </w:p>
          <w:p w14:paraId="38BA04B5" w14:textId="493C4ED5" w:rsidR="00F603F6" w:rsidRPr="000837DD" w:rsidRDefault="00F603F6" w:rsidP="000837D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rPr>
                <w:sz w:val="15"/>
                <w:szCs w:val="15"/>
              </w:rPr>
            </w:pPr>
            <w:r w:rsidRPr="005F399E">
              <w:rPr>
                <w:sz w:val="15"/>
                <w:szCs w:val="15"/>
                <w:highlight w:val="lightGray"/>
              </w:rPr>
              <w:t>przelicza ilość energii elektrycznej wyrażoną w kilowatogodzinach na dżule</w:t>
            </w:r>
          </w:p>
          <w:p w14:paraId="7F45C78E" w14:textId="3090D4A9" w:rsidR="00F603F6" w:rsidRPr="00660205" w:rsidRDefault="00F603F6" w:rsidP="000837D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>opisuje zachowanie się igły magnetycznej</w:t>
            </w:r>
            <w:r>
              <w:rPr>
                <w:sz w:val="15"/>
                <w:szCs w:val="15"/>
              </w:rPr>
              <w:t xml:space="preserve"> w </w:t>
            </w:r>
            <w:r w:rsidRPr="00660205">
              <w:rPr>
                <w:sz w:val="15"/>
                <w:szCs w:val="15"/>
              </w:rPr>
              <w:t>otoczeniu prostoliniowego przewodnika</w:t>
            </w:r>
            <w:r>
              <w:rPr>
                <w:sz w:val="15"/>
                <w:szCs w:val="15"/>
              </w:rPr>
              <w:t xml:space="preserve"> z </w:t>
            </w:r>
            <w:r w:rsidRPr="00660205">
              <w:rPr>
                <w:sz w:val="15"/>
                <w:szCs w:val="15"/>
              </w:rPr>
              <w:t>prądem</w:t>
            </w:r>
          </w:p>
          <w:p w14:paraId="3305920A" w14:textId="3DF77799" w:rsidR="00F603F6" w:rsidRPr="00660205" w:rsidRDefault="00F603F6" w:rsidP="000837D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 xml:space="preserve">posługuje się pojęciami </w:t>
            </w:r>
            <w:r w:rsidRPr="00660205">
              <w:rPr>
                <w:i/>
                <w:sz w:val="15"/>
                <w:szCs w:val="15"/>
              </w:rPr>
              <w:t>pola magnetycznego</w:t>
            </w:r>
            <w:r>
              <w:rPr>
                <w:sz w:val="15"/>
                <w:szCs w:val="15"/>
              </w:rPr>
              <w:t xml:space="preserve"> i </w:t>
            </w:r>
            <w:r w:rsidRPr="00660205">
              <w:rPr>
                <w:i/>
                <w:sz w:val="15"/>
                <w:szCs w:val="15"/>
              </w:rPr>
              <w:t>siły magnetycznej</w:t>
            </w:r>
            <w:r w:rsidRPr="00660205">
              <w:rPr>
                <w:sz w:val="15"/>
                <w:szCs w:val="15"/>
              </w:rPr>
              <w:t>; wymienia źródła pola magnetycznego: magnesy oraz prąd elektryczny,</w:t>
            </w:r>
            <w:r>
              <w:rPr>
                <w:sz w:val="15"/>
                <w:szCs w:val="15"/>
              </w:rPr>
              <w:t xml:space="preserve"> a </w:t>
            </w:r>
            <w:r w:rsidRPr="00660205">
              <w:rPr>
                <w:sz w:val="15"/>
                <w:szCs w:val="15"/>
              </w:rPr>
              <w:t>ogólnie – poruszający się ładunek elektryczny</w:t>
            </w:r>
          </w:p>
          <w:p w14:paraId="2A8CAC71" w14:textId="5CE81BF3" w:rsidR="00F603F6" w:rsidRPr="00660205" w:rsidRDefault="00F603F6" w:rsidP="000837D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>rysuje linie pola magnetycznego</w:t>
            </w:r>
            <w:r>
              <w:rPr>
                <w:sz w:val="15"/>
                <w:szCs w:val="15"/>
              </w:rPr>
              <w:t xml:space="preserve"> w </w:t>
            </w:r>
            <w:r w:rsidRPr="00660205">
              <w:rPr>
                <w:sz w:val="15"/>
                <w:szCs w:val="15"/>
              </w:rPr>
              <w:t>pobliżu magnesów stałych</w:t>
            </w:r>
            <w:r>
              <w:rPr>
                <w:sz w:val="15"/>
                <w:szCs w:val="15"/>
              </w:rPr>
              <w:t xml:space="preserve"> i </w:t>
            </w:r>
            <w:r w:rsidRPr="00660205">
              <w:rPr>
                <w:spacing w:val="-4"/>
                <w:sz w:val="15"/>
                <w:szCs w:val="15"/>
              </w:rPr>
              <w:t>przewodników</w:t>
            </w:r>
            <w:r>
              <w:rPr>
                <w:spacing w:val="-4"/>
                <w:sz w:val="15"/>
                <w:szCs w:val="15"/>
              </w:rPr>
              <w:t xml:space="preserve"> z </w:t>
            </w:r>
            <w:r w:rsidRPr="00660205">
              <w:rPr>
                <w:spacing w:val="-4"/>
                <w:sz w:val="15"/>
                <w:szCs w:val="15"/>
              </w:rPr>
              <w:t>prądem (przewodnika prostoliniowego</w:t>
            </w:r>
            <w:r>
              <w:rPr>
                <w:spacing w:val="-4"/>
                <w:sz w:val="15"/>
                <w:szCs w:val="15"/>
              </w:rPr>
              <w:t xml:space="preserve"> i </w:t>
            </w:r>
            <w:r w:rsidRPr="00660205">
              <w:rPr>
                <w:spacing w:val="-4"/>
                <w:sz w:val="15"/>
                <w:szCs w:val="15"/>
              </w:rPr>
              <w:t>zwojnicy)</w:t>
            </w:r>
          </w:p>
          <w:p w14:paraId="71C03168" w14:textId="77777777" w:rsidR="00F603F6" w:rsidRPr="00660205" w:rsidRDefault="00F603F6" w:rsidP="000837D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>opisuje działanie elektromagnesu</w:t>
            </w:r>
          </w:p>
          <w:p w14:paraId="7534521F" w14:textId="047152E5" w:rsidR="00F603F6" w:rsidRPr="00660205" w:rsidRDefault="00F603F6" w:rsidP="000837D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 xml:space="preserve">opisuje jakościowo oddziaływanie pola </w:t>
            </w:r>
            <w:r w:rsidRPr="00660205">
              <w:rPr>
                <w:spacing w:val="-6"/>
                <w:sz w:val="15"/>
                <w:szCs w:val="15"/>
              </w:rPr>
              <w:t xml:space="preserve">magnetycznego na </w:t>
            </w:r>
            <w:r w:rsidRPr="00660205">
              <w:rPr>
                <w:spacing w:val="-4"/>
                <w:sz w:val="15"/>
                <w:szCs w:val="15"/>
              </w:rPr>
              <w:t>przewodniki</w:t>
            </w:r>
            <w:r>
              <w:rPr>
                <w:spacing w:val="-6"/>
                <w:sz w:val="15"/>
                <w:szCs w:val="15"/>
              </w:rPr>
              <w:t xml:space="preserve"> z </w:t>
            </w:r>
            <w:r w:rsidRPr="00660205">
              <w:rPr>
                <w:spacing w:val="-4"/>
                <w:sz w:val="15"/>
                <w:szCs w:val="15"/>
              </w:rPr>
              <w:t>prądem</w:t>
            </w:r>
            <w:r>
              <w:rPr>
                <w:sz w:val="15"/>
                <w:szCs w:val="15"/>
              </w:rPr>
              <w:t xml:space="preserve"> i </w:t>
            </w:r>
            <w:r w:rsidRPr="00660205">
              <w:rPr>
                <w:sz w:val="15"/>
                <w:szCs w:val="15"/>
              </w:rPr>
              <w:t>poruszające się cząstki naładowane</w:t>
            </w:r>
          </w:p>
          <w:p w14:paraId="6330FF26" w14:textId="1F2952D8" w:rsidR="00F603F6" w:rsidRPr="002E21DC" w:rsidRDefault="00F603F6" w:rsidP="002E21DC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>porównuje siłę magnetyczną</w:t>
            </w:r>
            <w:r>
              <w:rPr>
                <w:sz w:val="15"/>
                <w:szCs w:val="15"/>
              </w:rPr>
              <w:t xml:space="preserve"> z </w:t>
            </w:r>
            <w:r w:rsidRPr="00660205">
              <w:rPr>
                <w:sz w:val="15"/>
                <w:szCs w:val="15"/>
              </w:rPr>
              <w:t xml:space="preserve">siłą elektryczną, wskazuje </w:t>
            </w:r>
            <w:r w:rsidRPr="00660205">
              <w:rPr>
                <w:spacing w:val="-2"/>
                <w:sz w:val="15"/>
                <w:szCs w:val="15"/>
              </w:rPr>
              <w:t>r</w:t>
            </w:r>
            <w:r w:rsidRPr="00660205">
              <w:rPr>
                <w:sz w:val="15"/>
                <w:szCs w:val="15"/>
              </w:rPr>
              <w:t>óżnice</w:t>
            </w:r>
          </w:p>
          <w:p w14:paraId="69B940A0" w14:textId="7E7F5576" w:rsidR="00F603F6" w:rsidRPr="00660205" w:rsidRDefault="00F603F6" w:rsidP="000837D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>opisuje zjawisko indukcji elektromagnetycznej</w:t>
            </w:r>
            <w:r>
              <w:rPr>
                <w:sz w:val="15"/>
                <w:szCs w:val="15"/>
              </w:rPr>
              <w:t xml:space="preserve"> i </w:t>
            </w:r>
            <w:r w:rsidRPr="00660205">
              <w:rPr>
                <w:sz w:val="15"/>
                <w:szCs w:val="15"/>
              </w:rPr>
              <w:t xml:space="preserve">jej związek ze </w:t>
            </w:r>
            <w:r w:rsidRPr="00660205">
              <w:rPr>
                <w:spacing w:val="-4"/>
                <w:sz w:val="15"/>
                <w:szCs w:val="15"/>
              </w:rPr>
              <w:t>względnym ruchem magnesu</w:t>
            </w:r>
            <w:r>
              <w:rPr>
                <w:spacing w:val="-4"/>
                <w:sz w:val="15"/>
                <w:szCs w:val="15"/>
              </w:rPr>
              <w:t xml:space="preserve"> i </w:t>
            </w:r>
            <w:r w:rsidRPr="00660205">
              <w:rPr>
                <w:spacing w:val="-4"/>
                <w:sz w:val="15"/>
                <w:szCs w:val="15"/>
              </w:rPr>
              <w:t>zwojnicy;</w:t>
            </w:r>
            <w:r w:rsidRPr="00660205">
              <w:rPr>
                <w:sz w:val="15"/>
                <w:szCs w:val="15"/>
              </w:rPr>
              <w:t xml:space="preserve"> podaje przykłady jego praktycznego wykorzystania (</w:t>
            </w:r>
            <w:r>
              <w:rPr>
                <w:sz w:val="15"/>
                <w:szCs w:val="15"/>
              </w:rPr>
              <w:t>np.  </w:t>
            </w:r>
            <w:r w:rsidRPr="00660205">
              <w:rPr>
                <w:sz w:val="15"/>
                <w:szCs w:val="15"/>
              </w:rPr>
              <w:t xml:space="preserve"> prądnica, mikrofon</w:t>
            </w:r>
            <w:r>
              <w:rPr>
                <w:sz w:val="15"/>
                <w:szCs w:val="15"/>
              </w:rPr>
              <w:t xml:space="preserve"> i </w:t>
            </w:r>
            <w:r w:rsidRPr="00660205">
              <w:rPr>
                <w:sz w:val="15"/>
                <w:szCs w:val="15"/>
              </w:rPr>
              <w:t>głośnik, kuchenka indukcyjna)</w:t>
            </w:r>
          </w:p>
          <w:p w14:paraId="02F12294" w14:textId="77777777" w:rsidR="00F603F6" w:rsidRPr="00660205" w:rsidRDefault="00F603F6" w:rsidP="000837D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>opisuje przemiany energii podczas działania prądnicy</w:t>
            </w:r>
          </w:p>
          <w:p w14:paraId="77C8432E" w14:textId="42715295" w:rsidR="00F603F6" w:rsidRPr="00660205" w:rsidRDefault="00F603F6" w:rsidP="000837D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>opisuje zjawisko indukcji elektromagnetycznej</w:t>
            </w:r>
            <w:r>
              <w:rPr>
                <w:sz w:val="15"/>
                <w:szCs w:val="15"/>
              </w:rPr>
              <w:t xml:space="preserve"> i </w:t>
            </w:r>
            <w:r w:rsidRPr="00660205">
              <w:rPr>
                <w:sz w:val="15"/>
                <w:szCs w:val="15"/>
              </w:rPr>
              <w:t>jej związek ze zmianą natężenia prądu</w:t>
            </w:r>
            <w:r>
              <w:rPr>
                <w:sz w:val="15"/>
                <w:szCs w:val="15"/>
              </w:rPr>
              <w:t xml:space="preserve"> w </w:t>
            </w:r>
            <w:r w:rsidRPr="00660205">
              <w:rPr>
                <w:sz w:val="15"/>
                <w:szCs w:val="15"/>
              </w:rPr>
              <w:t>elektromagnesie</w:t>
            </w:r>
          </w:p>
          <w:p w14:paraId="58C63D7D" w14:textId="65EB384B" w:rsidR="00F603F6" w:rsidRPr="002F3F7F" w:rsidRDefault="00F603F6" w:rsidP="000837D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rPr>
                <w:sz w:val="15"/>
                <w:szCs w:val="15"/>
                <w:highlight w:val="lightGray"/>
              </w:rPr>
            </w:pPr>
            <w:r w:rsidRPr="002F3F7F">
              <w:rPr>
                <w:rFonts w:eastAsia="Calibri"/>
                <w:spacing w:val="-4"/>
                <w:sz w:val="15"/>
                <w:szCs w:val="15"/>
                <w:highlight w:val="lightGray"/>
                <w:lang w:eastAsia="en-US"/>
              </w:rPr>
              <w:t xml:space="preserve">opisuje budowę i zasadę działania </w:t>
            </w:r>
            <w:r w:rsidRPr="002F3F7F">
              <w:rPr>
                <w:rFonts w:eastAsia="Calibri"/>
                <w:spacing w:val="-2"/>
                <w:sz w:val="15"/>
                <w:szCs w:val="15"/>
                <w:highlight w:val="lightGray"/>
                <w:lang w:eastAsia="en-US"/>
              </w:rPr>
              <w:t xml:space="preserve">transformatora, </w:t>
            </w:r>
            <w:r w:rsidRPr="002F3F7F">
              <w:rPr>
                <w:rFonts w:eastAsia="Calibri"/>
                <w:spacing w:val="-4"/>
                <w:sz w:val="15"/>
                <w:szCs w:val="15"/>
                <w:highlight w:val="lightGray"/>
                <w:lang w:eastAsia="en-US"/>
              </w:rPr>
              <w:t>podaje przykłady</w:t>
            </w:r>
            <w:r w:rsidRPr="002F3F7F">
              <w:rPr>
                <w:rFonts w:eastAsia="Calibri"/>
                <w:sz w:val="15"/>
                <w:szCs w:val="15"/>
                <w:highlight w:val="lightGray"/>
                <w:lang w:eastAsia="en-US"/>
              </w:rPr>
              <w:t xml:space="preserve"> jego zastosowania</w:t>
            </w:r>
          </w:p>
          <w:p w14:paraId="4831C60B" w14:textId="33B1A52E" w:rsidR="00F603F6" w:rsidRPr="00660205" w:rsidRDefault="00F603F6" w:rsidP="000837D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>opisuje funkcję diody półprzewodnikowej jako elementu przewodzącego</w:t>
            </w:r>
            <w:r>
              <w:rPr>
                <w:sz w:val="15"/>
                <w:szCs w:val="15"/>
              </w:rPr>
              <w:t xml:space="preserve"> w </w:t>
            </w:r>
            <w:r w:rsidRPr="00660205">
              <w:rPr>
                <w:sz w:val="15"/>
                <w:szCs w:val="15"/>
              </w:rPr>
              <w:t>jedną stronę oraz jako źródła światła; zaznacza symbol diody na schematach obwodów elektrycznych</w:t>
            </w:r>
          </w:p>
          <w:p w14:paraId="418887F0" w14:textId="0F8BC710" w:rsidR="00F603F6" w:rsidRPr="00660205" w:rsidRDefault="00F603F6" w:rsidP="000837D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rPr>
                <w:sz w:val="15"/>
                <w:szCs w:val="15"/>
              </w:rPr>
            </w:pPr>
            <w:r w:rsidRPr="00660205">
              <w:rPr>
                <w:spacing w:val="-2"/>
                <w:sz w:val="15"/>
                <w:szCs w:val="15"/>
              </w:rPr>
              <w:t>posługuje</w:t>
            </w:r>
            <w:r w:rsidRPr="00660205">
              <w:rPr>
                <w:spacing w:val="-4"/>
                <w:sz w:val="15"/>
                <w:szCs w:val="15"/>
              </w:rPr>
              <w:t xml:space="preserve"> się </w:t>
            </w:r>
            <w:r w:rsidRPr="00660205">
              <w:rPr>
                <w:spacing w:val="-2"/>
                <w:sz w:val="15"/>
                <w:szCs w:val="15"/>
              </w:rPr>
              <w:t>informacjami</w:t>
            </w:r>
            <w:r w:rsidRPr="00660205">
              <w:rPr>
                <w:spacing w:val="-4"/>
                <w:sz w:val="15"/>
                <w:szCs w:val="15"/>
              </w:rPr>
              <w:t xml:space="preserve"> pochodzącymi</w:t>
            </w:r>
            <w:r>
              <w:rPr>
                <w:spacing w:val="-4"/>
                <w:sz w:val="15"/>
                <w:szCs w:val="15"/>
              </w:rPr>
              <w:t xml:space="preserve"> z </w:t>
            </w:r>
            <w:r w:rsidRPr="00660205">
              <w:rPr>
                <w:spacing w:val="-2"/>
                <w:sz w:val="15"/>
                <w:szCs w:val="15"/>
              </w:rPr>
              <w:t>analizy</w:t>
            </w:r>
            <w:r w:rsidRPr="00660205">
              <w:rPr>
                <w:spacing w:val="-4"/>
                <w:sz w:val="15"/>
                <w:szCs w:val="15"/>
              </w:rPr>
              <w:t xml:space="preserve"> </w:t>
            </w:r>
            <w:r w:rsidRPr="00660205">
              <w:rPr>
                <w:spacing w:val="-2"/>
                <w:sz w:val="15"/>
                <w:szCs w:val="15"/>
              </w:rPr>
              <w:t>przedstawionych materiałów</w:t>
            </w:r>
            <w:r w:rsidRPr="00660205">
              <w:rPr>
                <w:sz w:val="15"/>
                <w:szCs w:val="15"/>
              </w:rPr>
              <w:t xml:space="preserve"> źródłowych, dotyczących:</w:t>
            </w:r>
          </w:p>
          <w:p w14:paraId="2DD3DF53" w14:textId="77777777" w:rsidR="00F603F6" w:rsidRPr="00660205" w:rsidRDefault="00F603F6" w:rsidP="000837D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>bezpieczeństwa sieci elektrycznej</w:t>
            </w:r>
          </w:p>
          <w:p w14:paraId="7AF0AC8E" w14:textId="2EEFE547" w:rsidR="00F603F6" w:rsidRPr="00831986" w:rsidRDefault="00F603F6" w:rsidP="00831986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>magnetyzmu</w:t>
            </w:r>
          </w:p>
          <w:p w14:paraId="7E18C8A8" w14:textId="77777777" w:rsidR="00F603F6" w:rsidRPr="00660205" w:rsidRDefault="00F603F6" w:rsidP="000837D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>oddziaływania pola magnetycznego na poruszające się cząstki naładowane</w:t>
            </w:r>
          </w:p>
          <w:p w14:paraId="17D6C5A7" w14:textId="77777777" w:rsidR="00F603F6" w:rsidRPr="00660205" w:rsidRDefault="00F603F6" w:rsidP="000837D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>zjawiska indukcji elektromagnetycznej</w:t>
            </w:r>
          </w:p>
          <w:p w14:paraId="25694B72" w14:textId="11B2F51E" w:rsidR="00F603F6" w:rsidRPr="00660205" w:rsidRDefault="00F603F6" w:rsidP="000837D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rPr>
                <w:sz w:val="15"/>
                <w:szCs w:val="15"/>
              </w:rPr>
            </w:pPr>
            <w:r w:rsidRPr="00660205">
              <w:rPr>
                <w:snapToGrid w:val="0"/>
                <w:spacing w:val="-2"/>
                <w:sz w:val="15"/>
                <w:szCs w:val="15"/>
              </w:rPr>
              <w:t>diod</w:t>
            </w:r>
            <w:r>
              <w:rPr>
                <w:snapToGrid w:val="0"/>
                <w:spacing w:val="-2"/>
                <w:sz w:val="15"/>
                <w:szCs w:val="15"/>
              </w:rPr>
              <w:t xml:space="preserve"> i </w:t>
            </w:r>
            <w:r w:rsidRPr="00660205">
              <w:rPr>
                <w:snapToGrid w:val="0"/>
                <w:spacing w:val="-2"/>
                <w:sz w:val="15"/>
                <w:szCs w:val="15"/>
              </w:rPr>
              <w:t>ich zastosowania</w:t>
            </w:r>
          </w:p>
          <w:p w14:paraId="53801B98" w14:textId="0EA928E7" w:rsidR="00F603F6" w:rsidRPr="00660205" w:rsidRDefault="00F603F6" w:rsidP="000837D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>przeprowadza doświadczenia, korzystając</w:t>
            </w:r>
            <w:r>
              <w:rPr>
                <w:sz w:val="15"/>
                <w:szCs w:val="15"/>
              </w:rPr>
              <w:t xml:space="preserve"> z </w:t>
            </w:r>
            <w:r w:rsidRPr="00660205">
              <w:rPr>
                <w:sz w:val="15"/>
                <w:szCs w:val="15"/>
              </w:rPr>
              <w:t>ich opisu:</w:t>
            </w:r>
          </w:p>
          <w:p w14:paraId="74AF857C" w14:textId="4F1B052C" w:rsidR="00F603F6" w:rsidRPr="00650449" w:rsidRDefault="00F603F6" w:rsidP="000837D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rPr>
                <w:sz w:val="15"/>
                <w:szCs w:val="15"/>
                <w:highlight w:val="lightGray"/>
              </w:rPr>
            </w:pPr>
            <w:r w:rsidRPr="00650449">
              <w:rPr>
                <w:sz w:val="15"/>
                <w:szCs w:val="15"/>
                <w:highlight w:val="lightGray"/>
              </w:rPr>
              <w:t>bada zwarcie i działanie bezpiecznika</w:t>
            </w:r>
          </w:p>
          <w:p w14:paraId="0CA0DC23" w14:textId="203D6F8E" w:rsidR="00F603F6" w:rsidRPr="00660205" w:rsidRDefault="00F603F6" w:rsidP="000837D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>magnesuje gwóźdź</w:t>
            </w:r>
            <w:r>
              <w:rPr>
                <w:sz w:val="15"/>
                <w:szCs w:val="15"/>
              </w:rPr>
              <w:t xml:space="preserve"> i </w:t>
            </w:r>
            <w:r w:rsidRPr="00660205">
              <w:rPr>
                <w:sz w:val="15"/>
                <w:szCs w:val="15"/>
              </w:rPr>
              <w:t>buduje kompas</w:t>
            </w:r>
          </w:p>
          <w:p w14:paraId="1229E862" w14:textId="3CB6AE3C" w:rsidR="00F603F6" w:rsidRPr="00660205" w:rsidRDefault="00F603F6" w:rsidP="000837D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rPr>
                <w:sz w:val="15"/>
                <w:szCs w:val="15"/>
              </w:rPr>
            </w:pPr>
            <w:r w:rsidRPr="00660205">
              <w:rPr>
                <w:b/>
                <w:bCs/>
                <w:sz w:val="15"/>
                <w:szCs w:val="15"/>
              </w:rPr>
              <w:t xml:space="preserve">doświadczalnie ilustruje układ linii pola magnetycznego </w:t>
            </w:r>
            <w:r w:rsidRPr="00660205">
              <w:rPr>
                <w:sz w:val="15"/>
                <w:szCs w:val="15"/>
              </w:rPr>
              <w:t>wokó</w:t>
            </w:r>
            <w:r w:rsidRPr="00660205">
              <w:rPr>
                <w:spacing w:val="-2"/>
                <w:sz w:val="15"/>
                <w:szCs w:val="15"/>
              </w:rPr>
              <w:t xml:space="preserve">ł </w:t>
            </w:r>
            <w:r w:rsidRPr="00660205">
              <w:rPr>
                <w:spacing w:val="-4"/>
                <w:sz w:val="15"/>
                <w:szCs w:val="15"/>
              </w:rPr>
              <w:t>prostoliniowego przewodnika</w:t>
            </w:r>
            <w:r>
              <w:rPr>
                <w:spacing w:val="-4"/>
                <w:sz w:val="15"/>
                <w:szCs w:val="15"/>
              </w:rPr>
              <w:t xml:space="preserve"> z </w:t>
            </w:r>
            <w:r w:rsidRPr="00660205">
              <w:rPr>
                <w:spacing w:val="-4"/>
                <w:sz w:val="15"/>
                <w:szCs w:val="15"/>
              </w:rPr>
              <w:t>prądem</w:t>
            </w:r>
          </w:p>
          <w:p w14:paraId="6CC4BDE2" w14:textId="022B3BB3" w:rsidR="00F603F6" w:rsidRPr="00660205" w:rsidRDefault="00F603F6" w:rsidP="000837D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>buduje elektromagnes</w:t>
            </w:r>
            <w:r>
              <w:rPr>
                <w:sz w:val="15"/>
                <w:szCs w:val="15"/>
              </w:rPr>
              <w:t xml:space="preserve"> i </w:t>
            </w:r>
            <w:r w:rsidRPr="00660205">
              <w:rPr>
                <w:sz w:val="15"/>
                <w:szCs w:val="15"/>
              </w:rPr>
              <w:t>bada jego dzia</w:t>
            </w:r>
            <w:r w:rsidRPr="00660205">
              <w:rPr>
                <w:spacing w:val="-2"/>
                <w:sz w:val="15"/>
                <w:szCs w:val="15"/>
              </w:rPr>
              <w:t>ł</w:t>
            </w:r>
            <w:r w:rsidRPr="00660205">
              <w:rPr>
                <w:sz w:val="15"/>
                <w:szCs w:val="15"/>
              </w:rPr>
              <w:t>anie</w:t>
            </w:r>
          </w:p>
          <w:p w14:paraId="52B56F7A" w14:textId="0A80AFD9" w:rsidR="00F603F6" w:rsidRPr="00660205" w:rsidRDefault="00F603F6" w:rsidP="000837D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 xml:space="preserve">bada siłę </w:t>
            </w:r>
            <w:r w:rsidRPr="00660205">
              <w:rPr>
                <w:spacing w:val="-2"/>
                <w:sz w:val="15"/>
                <w:szCs w:val="15"/>
              </w:rPr>
              <w:t>działającą na przewodnik</w:t>
            </w:r>
            <w:r>
              <w:rPr>
                <w:spacing w:val="-2"/>
                <w:sz w:val="15"/>
                <w:szCs w:val="15"/>
              </w:rPr>
              <w:t xml:space="preserve"> z </w:t>
            </w:r>
            <w:r w:rsidRPr="00660205">
              <w:rPr>
                <w:spacing w:val="-2"/>
                <w:sz w:val="15"/>
                <w:szCs w:val="15"/>
              </w:rPr>
              <w:t xml:space="preserve">prądem; </w:t>
            </w:r>
            <w:r w:rsidRPr="00660205">
              <w:rPr>
                <w:sz w:val="15"/>
                <w:szCs w:val="15"/>
              </w:rPr>
              <w:t>buduje prosty pojazd elektryczny</w:t>
            </w:r>
          </w:p>
          <w:p w14:paraId="15827636" w14:textId="294430E0" w:rsidR="00F603F6" w:rsidRPr="00660205" w:rsidRDefault="00F603F6" w:rsidP="000837D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rPr>
                <w:sz w:val="15"/>
                <w:szCs w:val="15"/>
              </w:rPr>
            </w:pPr>
            <w:r w:rsidRPr="00660205">
              <w:rPr>
                <w:b/>
                <w:bCs/>
                <w:sz w:val="15"/>
                <w:szCs w:val="15"/>
              </w:rPr>
              <w:t>demonstruje zjawisko indukcji elektromagnetycznej</w:t>
            </w:r>
            <w:r>
              <w:rPr>
                <w:b/>
                <w:bCs/>
                <w:sz w:val="15"/>
                <w:szCs w:val="15"/>
              </w:rPr>
              <w:t xml:space="preserve"> i </w:t>
            </w:r>
            <w:r w:rsidRPr="00660205">
              <w:rPr>
                <w:b/>
                <w:bCs/>
                <w:sz w:val="15"/>
                <w:szCs w:val="15"/>
              </w:rPr>
              <w:t>jego związek ze względnym ruchem magnesu</w:t>
            </w:r>
            <w:r>
              <w:rPr>
                <w:b/>
                <w:bCs/>
                <w:sz w:val="15"/>
                <w:szCs w:val="15"/>
              </w:rPr>
              <w:t xml:space="preserve"> i </w:t>
            </w:r>
            <w:r w:rsidRPr="00660205">
              <w:rPr>
                <w:b/>
                <w:bCs/>
                <w:sz w:val="15"/>
                <w:szCs w:val="15"/>
              </w:rPr>
              <w:t xml:space="preserve">zwojnicy oraz zmianą natężenia </w:t>
            </w:r>
            <w:r w:rsidRPr="00660205">
              <w:rPr>
                <w:b/>
                <w:bCs/>
                <w:spacing w:val="-2"/>
                <w:sz w:val="15"/>
                <w:szCs w:val="15"/>
              </w:rPr>
              <w:t>prądu</w:t>
            </w:r>
            <w:r>
              <w:rPr>
                <w:b/>
                <w:bCs/>
                <w:spacing w:val="-2"/>
                <w:sz w:val="15"/>
                <w:szCs w:val="15"/>
              </w:rPr>
              <w:t xml:space="preserve"> w </w:t>
            </w:r>
            <w:r w:rsidRPr="00660205">
              <w:rPr>
                <w:b/>
                <w:bCs/>
                <w:spacing w:val="-2"/>
                <w:sz w:val="15"/>
                <w:szCs w:val="15"/>
              </w:rPr>
              <w:t>elektromagnesie</w:t>
            </w:r>
          </w:p>
          <w:p w14:paraId="48FDB5C1" w14:textId="7AFC0544" w:rsidR="00F603F6" w:rsidRPr="00660205" w:rsidRDefault="00F603F6" w:rsidP="000837D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rPr>
                <w:sz w:val="15"/>
                <w:szCs w:val="15"/>
              </w:rPr>
            </w:pPr>
            <w:r w:rsidRPr="00660205">
              <w:rPr>
                <w:b/>
                <w:bCs/>
                <w:sz w:val="15"/>
                <w:szCs w:val="15"/>
              </w:rPr>
              <w:t>demonstruje funkcję diody jako elementu składowego prostowników</w:t>
            </w:r>
            <w:r>
              <w:rPr>
                <w:b/>
                <w:bCs/>
                <w:sz w:val="15"/>
                <w:szCs w:val="15"/>
              </w:rPr>
              <w:t xml:space="preserve"> i </w:t>
            </w:r>
            <w:r w:rsidRPr="00660205">
              <w:rPr>
                <w:b/>
                <w:bCs/>
                <w:sz w:val="15"/>
                <w:szCs w:val="15"/>
              </w:rPr>
              <w:t>źródło światła</w:t>
            </w:r>
            <w:r w:rsidRPr="00660205">
              <w:rPr>
                <w:sz w:val="15"/>
                <w:szCs w:val="15"/>
              </w:rPr>
              <w:t>; bada działanie diody jako prostownika</w:t>
            </w:r>
          </w:p>
          <w:p w14:paraId="48329989" w14:textId="77777777" w:rsidR="00F603F6" w:rsidRPr="00660205" w:rsidRDefault="00F603F6" w:rsidP="000837D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>bada straty energii powodowane przez diodę;</w:t>
            </w:r>
          </w:p>
          <w:p w14:paraId="5838F03D" w14:textId="3D475EB9" w:rsidR="00F603F6" w:rsidRPr="00660205" w:rsidRDefault="00F603F6" w:rsidP="00DE6FF7">
            <w:pPr>
              <w:spacing w:line="276" w:lineRule="auto"/>
              <w:ind w:left="164"/>
              <w:rPr>
                <w:spacing w:val="-2"/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>opisuje, analizuje</w:t>
            </w:r>
            <w:r>
              <w:rPr>
                <w:sz w:val="15"/>
                <w:szCs w:val="15"/>
              </w:rPr>
              <w:t xml:space="preserve"> i </w:t>
            </w:r>
            <w:r w:rsidRPr="00660205">
              <w:rPr>
                <w:sz w:val="15"/>
                <w:szCs w:val="15"/>
              </w:rPr>
              <w:t xml:space="preserve">wyjaśnia wyniki obserwacji, </w:t>
            </w:r>
            <w:r w:rsidRPr="00660205">
              <w:rPr>
                <w:spacing w:val="-4"/>
                <w:sz w:val="15"/>
                <w:szCs w:val="15"/>
              </w:rPr>
              <w:t>analizuje wyniki pomiarów napi</w:t>
            </w:r>
            <w:r w:rsidRPr="00660205">
              <w:rPr>
                <w:sz w:val="15"/>
                <w:szCs w:val="15"/>
              </w:rPr>
              <w:t>ę</w:t>
            </w:r>
            <w:r w:rsidRPr="00660205">
              <w:rPr>
                <w:spacing w:val="-4"/>
                <w:sz w:val="15"/>
                <w:szCs w:val="15"/>
              </w:rPr>
              <w:t>cia</w:t>
            </w:r>
            <w:r w:rsidRPr="00660205">
              <w:rPr>
                <w:sz w:val="15"/>
                <w:szCs w:val="15"/>
              </w:rPr>
              <w:t xml:space="preserve">, </w:t>
            </w:r>
            <w:r w:rsidRPr="00660205">
              <w:rPr>
                <w:spacing w:val="-6"/>
                <w:sz w:val="15"/>
                <w:szCs w:val="15"/>
              </w:rPr>
              <w:t xml:space="preserve">formułuje </w:t>
            </w:r>
            <w:r w:rsidRPr="00660205">
              <w:rPr>
                <w:spacing w:val="-4"/>
                <w:sz w:val="15"/>
                <w:szCs w:val="15"/>
              </w:rPr>
              <w:t>wnioski</w:t>
            </w:r>
          </w:p>
          <w:p w14:paraId="1B653B57" w14:textId="6BCAEA4A" w:rsidR="00F603F6" w:rsidRPr="00660205" w:rsidRDefault="00F603F6" w:rsidP="000837D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rPr>
                <w:spacing w:val="-6"/>
                <w:sz w:val="15"/>
                <w:szCs w:val="15"/>
              </w:rPr>
            </w:pPr>
            <w:r w:rsidRPr="00660205">
              <w:rPr>
                <w:spacing w:val="-6"/>
                <w:sz w:val="15"/>
                <w:szCs w:val="15"/>
              </w:rPr>
              <w:t>rozwiązuje typowe zadania lub problemy</w:t>
            </w:r>
            <w:r w:rsidRPr="00660205">
              <w:rPr>
                <w:sz w:val="15"/>
                <w:szCs w:val="15"/>
              </w:rPr>
              <w:t xml:space="preserve"> dotyczące treści rozdziału</w:t>
            </w:r>
            <w:r w:rsidRPr="00660205">
              <w:rPr>
                <w:i/>
                <w:iCs/>
                <w:spacing w:val="-6"/>
                <w:sz w:val="15"/>
                <w:szCs w:val="15"/>
              </w:rPr>
              <w:t xml:space="preserve"> </w:t>
            </w:r>
            <w:r w:rsidRPr="00660205">
              <w:rPr>
                <w:bCs/>
                <w:i/>
                <w:iCs/>
                <w:sz w:val="15"/>
                <w:szCs w:val="15"/>
              </w:rPr>
              <w:t>Elektryczność</w:t>
            </w:r>
            <w:r>
              <w:rPr>
                <w:bCs/>
                <w:i/>
                <w:iCs/>
                <w:sz w:val="15"/>
                <w:szCs w:val="15"/>
              </w:rPr>
              <w:t xml:space="preserve"> i </w:t>
            </w:r>
            <w:r w:rsidRPr="00660205">
              <w:rPr>
                <w:bCs/>
                <w:i/>
                <w:iCs/>
                <w:sz w:val="15"/>
                <w:szCs w:val="15"/>
              </w:rPr>
              <w:t>m</w:t>
            </w:r>
            <w:r w:rsidRPr="00660205">
              <w:rPr>
                <w:i/>
                <w:iCs/>
                <w:sz w:val="15"/>
                <w:szCs w:val="15"/>
              </w:rPr>
              <w:t>agnetyzm</w:t>
            </w:r>
            <w:r w:rsidRPr="00660205">
              <w:rPr>
                <w:sz w:val="15"/>
                <w:szCs w:val="15"/>
              </w:rPr>
              <w:t>,</w:t>
            </w:r>
            <w:r>
              <w:rPr>
                <w:sz w:val="15"/>
                <w:szCs w:val="15"/>
              </w:rPr>
              <w:t xml:space="preserve"> w </w:t>
            </w:r>
            <w:r w:rsidRPr="00660205">
              <w:rPr>
                <w:sz w:val="15"/>
                <w:szCs w:val="15"/>
              </w:rPr>
              <w:t>szczególności związane z:</w:t>
            </w:r>
          </w:p>
          <w:p w14:paraId="0A314B6A" w14:textId="53A62F87" w:rsidR="00F603F6" w:rsidRPr="00660205" w:rsidRDefault="00F603F6" w:rsidP="000837D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rPr>
                <w:sz w:val="15"/>
                <w:szCs w:val="15"/>
              </w:rPr>
            </w:pPr>
            <w:r w:rsidRPr="00660205">
              <w:rPr>
                <w:snapToGrid w:val="0"/>
                <w:spacing w:val="-2"/>
                <w:sz w:val="15"/>
                <w:szCs w:val="15"/>
              </w:rPr>
              <w:t>oddziaływaniem magnetycznym</w:t>
            </w:r>
            <w:r>
              <w:rPr>
                <w:snapToGrid w:val="0"/>
                <w:spacing w:val="-2"/>
                <w:sz w:val="15"/>
                <w:szCs w:val="15"/>
              </w:rPr>
              <w:t xml:space="preserve"> i </w:t>
            </w:r>
            <w:r w:rsidRPr="00660205">
              <w:rPr>
                <w:snapToGrid w:val="0"/>
                <w:spacing w:val="-2"/>
                <w:sz w:val="15"/>
                <w:szCs w:val="15"/>
              </w:rPr>
              <w:t>magnetyzmem</w:t>
            </w:r>
          </w:p>
          <w:p w14:paraId="2026E5B2" w14:textId="77777777" w:rsidR="00F603F6" w:rsidRPr="00660205" w:rsidRDefault="00F603F6" w:rsidP="000837D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rPr>
                <w:sz w:val="15"/>
                <w:szCs w:val="15"/>
              </w:rPr>
            </w:pPr>
            <w:r w:rsidRPr="00660205">
              <w:rPr>
                <w:snapToGrid w:val="0"/>
                <w:sz w:val="15"/>
                <w:szCs w:val="15"/>
              </w:rPr>
              <w:t>opisem pola magnetycznego</w:t>
            </w:r>
          </w:p>
          <w:p w14:paraId="0F469C62" w14:textId="77777777" w:rsidR="00F603F6" w:rsidRPr="00660205" w:rsidRDefault="00F603F6" w:rsidP="000837D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rPr>
                <w:sz w:val="15"/>
                <w:szCs w:val="15"/>
              </w:rPr>
            </w:pPr>
            <w:r w:rsidRPr="00660205">
              <w:rPr>
                <w:snapToGrid w:val="0"/>
                <w:sz w:val="15"/>
                <w:szCs w:val="15"/>
              </w:rPr>
              <w:t>siłą magnetyczną</w:t>
            </w:r>
          </w:p>
          <w:p w14:paraId="22EA105A" w14:textId="77777777" w:rsidR="00F603F6" w:rsidRPr="00660205" w:rsidRDefault="00F603F6" w:rsidP="000837D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rPr>
                <w:sz w:val="15"/>
                <w:szCs w:val="15"/>
              </w:rPr>
            </w:pPr>
            <w:r w:rsidRPr="00660205">
              <w:rPr>
                <w:snapToGrid w:val="0"/>
                <w:sz w:val="15"/>
                <w:szCs w:val="15"/>
              </w:rPr>
              <w:t>indukcją elektromagnetyczną</w:t>
            </w:r>
          </w:p>
          <w:p w14:paraId="088221BE" w14:textId="77777777" w:rsidR="00F603F6" w:rsidRPr="002F3F7F" w:rsidRDefault="00F603F6" w:rsidP="000837D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rPr>
                <w:sz w:val="15"/>
                <w:szCs w:val="15"/>
                <w:highlight w:val="lightGray"/>
              </w:rPr>
            </w:pPr>
            <w:r w:rsidRPr="002F3F7F">
              <w:rPr>
                <w:rFonts w:eastAsia="Calibri"/>
                <w:spacing w:val="-2"/>
                <w:sz w:val="15"/>
                <w:szCs w:val="15"/>
                <w:highlight w:val="lightGray"/>
                <w:lang w:eastAsia="en-US"/>
              </w:rPr>
              <w:t>transformatorem</w:t>
            </w:r>
          </w:p>
          <w:p w14:paraId="03552FB9" w14:textId="122EDC37" w:rsidR="00F603F6" w:rsidRPr="00660205" w:rsidRDefault="00F603F6" w:rsidP="000837DD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rPr>
                <w:sz w:val="15"/>
                <w:szCs w:val="15"/>
              </w:rPr>
            </w:pPr>
            <w:r w:rsidRPr="00660205">
              <w:rPr>
                <w:snapToGrid w:val="0"/>
                <w:spacing w:val="-2"/>
                <w:sz w:val="15"/>
                <w:szCs w:val="15"/>
              </w:rPr>
              <w:t>diodami</w:t>
            </w:r>
            <w:r>
              <w:rPr>
                <w:snapToGrid w:val="0"/>
                <w:spacing w:val="-2"/>
                <w:sz w:val="15"/>
                <w:szCs w:val="15"/>
              </w:rPr>
              <w:t>,</w:t>
            </w:r>
          </w:p>
          <w:p w14:paraId="35812302" w14:textId="6B881426" w:rsidR="00F603F6" w:rsidRPr="00660205" w:rsidRDefault="00F603F6" w:rsidP="00831986">
            <w:pPr>
              <w:spacing w:line="276" w:lineRule="auto"/>
              <w:ind w:left="164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>posługuje się kartą wybranych wzorów</w:t>
            </w:r>
            <w:r>
              <w:rPr>
                <w:sz w:val="15"/>
                <w:szCs w:val="15"/>
              </w:rPr>
              <w:t xml:space="preserve"> i </w:t>
            </w:r>
            <w:r w:rsidRPr="00660205">
              <w:rPr>
                <w:sz w:val="15"/>
                <w:szCs w:val="15"/>
              </w:rPr>
              <w:t>stałych oraz kalkulatorem; analizuje</w:t>
            </w:r>
            <w:r w:rsidRPr="00660205">
              <w:rPr>
                <w:spacing w:val="-2"/>
                <w:sz w:val="15"/>
                <w:szCs w:val="15"/>
              </w:rPr>
              <w:t xml:space="preserve"> otrzymany</w:t>
            </w:r>
            <w:r w:rsidRPr="00660205">
              <w:rPr>
                <w:sz w:val="15"/>
                <w:szCs w:val="15"/>
              </w:rPr>
              <w:t xml:space="preserve"> wynik obliczeń; analizuje schematy obwodów zawierających diodę;</w:t>
            </w:r>
            <w:r w:rsidRPr="00660205">
              <w:rPr>
                <w:spacing w:val="-4"/>
                <w:sz w:val="15"/>
                <w:szCs w:val="15"/>
              </w:rPr>
              <w:t xml:space="preserve"> </w:t>
            </w:r>
            <w:r w:rsidRPr="00660205">
              <w:rPr>
                <w:spacing w:val="-2"/>
                <w:sz w:val="15"/>
                <w:szCs w:val="15"/>
              </w:rPr>
              <w:t>uzasadnia odpowiedzi</w:t>
            </w:r>
            <w:r w:rsidRPr="00660205">
              <w:rPr>
                <w:sz w:val="15"/>
                <w:szCs w:val="15"/>
              </w:rPr>
              <w:t xml:space="preserve"> lub stwierdzenia</w:t>
            </w:r>
          </w:p>
          <w:p w14:paraId="791A5474" w14:textId="511F679A" w:rsidR="00F603F6" w:rsidRPr="00660205" w:rsidRDefault="00F603F6" w:rsidP="000837DD">
            <w:pPr>
              <w:pStyle w:val="TableParagraph"/>
              <w:numPr>
                <w:ilvl w:val="0"/>
                <w:numId w:val="1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rPr>
                <w:color w:val="221F1F"/>
                <w:w w:val="105"/>
                <w:sz w:val="15"/>
                <w:szCs w:val="15"/>
              </w:rPr>
            </w:pPr>
            <w:r w:rsidRPr="00660205">
              <w:rPr>
                <w:spacing w:val="-2"/>
                <w:sz w:val="15"/>
                <w:szCs w:val="15"/>
              </w:rPr>
              <w:t>dokonuje syntezy wiedzy</w:t>
            </w:r>
            <w:r>
              <w:rPr>
                <w:spacing w:val="-2"/>
                <w:sz w:val="15"/>
                <w:szCs w:val="15"/>
              </w:rPr>
              <w:t xml:space="preserve"> o </w:t>
            </w:r>
            <w:r w:rsidRPr="00660205">
              <w:rPr>
                <w:sz w:val="15"/>
                <w:szCs w:val="15"/>
              </w:rPr>
              <w:t>elektryczności</w:t>
            </w:r>
            <w:r>
              <w:rPr>
                <w:sz w:val="15"/>
                <w:szCs w:val="15"/>
              </w:rPr>
              <w:t xml:space="preserve"> i </w:t>
            </w:r>
            <w:r w:rsidRPr="00660205">
              <w:rPr>
                <w:sz w:val="15"/>
                <w:szCs w:val="15"/>
              </w:rPr>
              <w:t>magnetyzmie; przedstawia najważniejsze pojęcia, zasady, prawa</w:t>
            </w:r>
            <w:r>
              <w:rPr>
                <w:sz w:val="15"/>
                <w:szCs w:val="15"/>
              </w:rPr>
              <w:t xml:space="preserve"> i </w:t>
            </w:r>
            <w:r w:rsidRPr="00660205">
              <w:rPr>
                <w:sz w:val="15"/>
                <w:szCs w:val="15"/>
              </w:rPr>
              <w:t>zależności</w:t>
            </w:r>
          </w:p>
        </w:tc>
        <w:tc>
          <w:tcPr>
            <w:tcW w:w="1085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1FE6E105" w14:textId="77777777" w:rsidR="00F603F6" w:rsidRPr="00660205" w:rsidRDefault="00F603F6" w:rsidP="00660205">
            <w:pPr>
              <w:spacing w:line="276" w:lineRule="auto"/>
              <w:rPr>
                <w:b/>
                <w:bCs/>
                <w:sz w:val="15"/>
                <w:szCs w:val="15"/>
              </w:rPr>
            </w:pPr>
            <w:r w:rsidRPr="00660205">
              <w:rPr>
                <w:b/>
                <w:bCs/>
                <w:sz w:val="15"/>
                <w:szCs w:val="15"/>
              </w:rPr>
              <w:t>Uczeń:</w:t>
            </w:r>
          </w:p>
          <w:p w14:paraId="7753432C" w14:textId="6A83DD91" w:rsidR="00F603F6" w:rsidRPr="00660205" w:rsidRDefault="00F603F6" w:rsidP="00DE6FF7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276" w:lineRule="auto"/>
              <w:ind w:left="164" w:hanging="164"/>
              <w:rPr>
                <w:sz w:val="15"/>
                <w:szCs w:val="15"/>
              </w:rPr>
            </w:pPr>
            <w:r w:rsidRPr="00660205">
              <w:rPr>
                <w:spacing w:val="-8"/>
                <w:sz w:val="15"/>
                <w:szCs w:val="15"/>
              </w:rPr>
              <w:t>analizuje</w:t>
            </w:r>
            <w:r>
              <w:rPr>
                <w:spacing w:val="-8"/>
                <w:sz w:val="15"/>
                <w:szCs w:val="15"/>
              </w:rPr>
              <w:t xml:space="preserve"> i </w:t>
            </w:r>
            <w:r w:rsidRPr="00660205">
              <w:rPr>
                <w:spacing w:val="-8"/>
                <w:sz w:val="15"/>
                <w:szCs w:val="15"/>
              </w:rPr>
              <w:t>opisuje wykres prądu przemiennego</w:t>
            </w:r>
          </w:p>
          <w:p w14:paraId="5044DE54" w14:textId="0B544981" w:rsidR="00F603F6" w:rsidRPr="002F3F7F" w:rsidRDefault="00F603F6" w:rsidP="00DE6FF7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276" w:lineRule="auto"/>
              <w:ind w:left="164" w:hanging="164"/>
              <w:rPr>
                <w:sz w:val="15"/>
                <w:szCs w:val="15"/>
                <w:highlight w:val="lightGray"/>
              </w:rPr>
            </w:pPr>
            <w:r w:rsidRPr="002F3F7F">
              <w:rPr>
                <w:sz w:val="15"/>
                <w:szCs w:val="15"/>
                <w:highlight w:val="lightGray"/>
              </w:rPr>
              <w:t>uzasadnia, że odbiorniki w sieci domowej są połączone równolegle, a łączna moc pobierana z sieci jest równa sumie mocy poszczególnych urządzeń</w:t>
            </w:r>
          </w:p>
          <w:p w14:paraId="1D6DBDD9" w14:textId="21D52E36" w:rsidR="00F603F6" w:rsidRPr="00660205" w:rsidRDefault="00F603F6" w:rsidP="00DE6FF7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276" w:lineRule="auto"/>
              <w:ind w:left="164" w:hanging="164"/>
              <w:rPr>
                <w:sz w:val="15"/>
                <w:szCs w:val="15"/>
              </w:rPr>
            </w:pPr>
            <w:r w:rsidRPr="00660205">
              <w:rPr>
                <w:spacing w:val="-4"/>
                <w:sz w:val="15"/>
                <w:szCs w:val="15"/>
              </w:rPr>
              <w:t>określa</w:t>
            </w:r>
            <w:r>
              <w:rPr>
                <w:spacing w:val="-4"/>
                <w:sz w:val="15"/>
                <w:szCs w:val="15"/>
              </w:rPr>
              <w:t xml:space="preserve"> i </w:t>
            </w:r>
            <w:r w:rsidRPr="00660205">
              <w:rPr>
                <w:spacing w:val="-4"/>
                <w:sz w:val="15"/>
                <w:szCs w:val="15"/>
              </w:rPr>
              <w:t xml:space="preserve">zaznacza zwrot linii </w:t>
            </w:r>
            <w:r w:rsidRPr="00660205">
              <w:rPr>
                <w:sz w:val="15"/>
                <w:szCs w:val="15"/>
              </w:rPr>
              <w:t>pola magnetycznego</w:t>
            </w:r>
            <w:r>
              <w:rPr>
                <w:sz w:val="15"/>
                <w:szCs w:val="15"/>
              </w:rPr>
              <w:t xml:space="preserve"> w </w:t>
            </w:r>
            <w:r w:rsidRPr="00660205">
              <w:rPr>
                <w:sz w:val="15"/>
                <w:szCs w:val="15"/>
              </w:rPr>
              <w:t xml:space="preserve">pobliżu </w:t>
            </w:r>
            <w:r w:rsidRPr="00660205">
              <w:rPr>
                <w:spacing w:val="-6"/>
                <w:sz w:val="15"/>
                <w:szCs w:val="15"/>
              </w:rPr>
              <w:t>magnesów stałych</w:t>
            </w:r>
            <w:r>
              <w:rPr>
                <w:spacing w:val="-6"/>
                <w:sz w:val="15"/>
                <w:szCs w:val="15"/>
              </w:rPr>
              <w:t xml:space="preserve"> i </w:t>
            </w:r>
            <w:r w:rsidRPr="00660205">
              <w:rPr>
                <w:spacing w:val="-6"/>
                <w:sz w:val="15"/>
                <w:szCs w:val="15"/>
              </w:rPr>
              <w:t>przewodników</w:t>
            </w:r>
            <w:r>
              <w:rPr>
                <w:sz w:val="15"/>
                <w:szCs w:val="15"/>
              </w:rPr>
              <w:t xml:space="preserve"> z </w:t>
            </w:r>
            <w:r w:rsidRPr="00660205">
              <w:rPr>
                <w:spacing w:val="-4"/>
                <w:sz w:val="15"/>
                <w:szCs w:val="15"/>
              </w:rPr>
              <w:t>prądem (</w:t>
            </w:r>
            <w:r w:rsidRPr="00660205">
              <w:rPr>
                <w:sz w:val="15"/>
                <w:szCs w:val="15"/>
              </w:rPr>
              <w:t>przewodnik</w:t>
            </w:r>
            <w:r w:rsidRPr="00660205">
              <w:rPr>
                <w:spacing w:val="-4"/>
                <w:sz w:val="15"/>
                <w:szCs w:val="15"/>
              </w:rPr>
              <w:t xml:space="preserve"> </w:t>
            </w:r>
            <w:r w:rsidRPr="00660205">
              <w:rPr>
                <w:sz w:val="15"/>
                <w:szCs w:val="15"/>
              </w:rPr>
              <w:t>prostoliniowy, zwojnica), stosując regułę prawej ręki</w:t>
            </w:r>
          </w:p>
          <w:p w14:paraId="1618FB03" w14:textId="77777777" w:rsidR="00F603F6" w:rsidRPr="00660205" w:rsidRDefault="00F603F6" w:rsidP="00DE6FF7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276" w:lineRule="auto"/>
              <w:ind w:left="164" w:hanging="164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>wyjaśnia zasadę działania wybranego urz</w:t>
            </w:r>
            <w:r w:rsidRPr="00660205">
              <w:rPr>
                <w:snapToGrid w:val="0"/>
                <w:sz w:val="15"/>
                <w:szCs w:val="15"/>
              </w:rPr>
              <w:t xml:space="preserve">ądzenia zawierającego </w:t>
            </w:r>
            <w:r w:rsidRPr="00660205">
              <w:rPr>
                <w:sz w:val="15"/>
                <w:szCs w:val="15"/>
              </w:rPr>
              <w:t>elektromagnes</w:t>
            </w:r>
          </w:p>
          <w:p w14:paraId="57625903" w14:textId="1EA0F68C" w:rsidR="00F603F6" w:rsidRPr="00660205" w:rsidRDefault="00F603F6" w:rsidP="00DE6FF7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276" w:lineRule="auto"/>
              <w:ind w:left="164" w:hanging="164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>określa kierunek</w:t>
            </w:r>
            <w:r>
              <w:rPr>
                <w:sz w:val="15"/>
                <w:szCs w:val="15"/>
              </w:rPr>
              <w:t xml:space="preserve"> i </w:t>
            </w:r>
            <w:r w:rsidRPr="00660205">
              <w:rPr>
                <w:sz w:val="15"/>
                <w:szCs w:val="15"/>
              </w:rPr>
              <w:t>zwrot siły magnetycznej; analizuje zmiany toru cząstki</w:t>
            </w:r>
            <w:r>
              <w:rPr>
                <w:sz w:val="15"/>
                <w:szCs w:val="15"/>
              </w:rPr>
              <w:t xml:space="preserve"> w </w:t>
            </w:r>
            <w:r w:rsidRPr="00660205">
              <w:rPr>
                <w:sz w:val="15"/>
                <w:szCs w:val="15"/>
              </w:rPr>
              <w:t>polu magnetycznym</w:t>
            </w:r>
            <w:r>
              <w:rPr>
                <w:sz w:val="15"/>
                <w:szCs w:val="15"/>
              </w:rPr>
              <w:t xml:space="preserve"> w </w:t>
            </w:r>
            <w:r w:rsidRPr="00660205">
              <w:rPr>
                <w:sz w:val="15"/>
                <w:szCs w:val="15"/>
              </w:rPr>
              <w:t>zale</w:t>
            </w:r>
            <w:r w:rsidRPr="00660205">
              <w:rPr>
                <w:snapToGrid w:val="0"/>
                <w:sz w:val="15"/>
                <w:szCs w:val="15"/>
              </w:rPr>
              <w:t>ż</w:t>
            </w:r>
            <w:r w:rsidRPr="00660205">
              <w:rPr>
                <w:sz w:val="15"/>
                <w:szCs w:val="15"/>
              </w:rPr>
              <w:t>ności od kierunku jej ruchu</w:t>
            </w:r>
          </w:p>
          <w:p w14:paraId="72FDA765" w14:textId="77777777" w:rsidR="00F603F6" w:rsidRPr="002F3F7F" w:rsidRDefault="00F603F6" w:rsidP="00DE6FF7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276" w:lineRule="auto"/>
              <w:ind w:left="164" w:hanging="164"/>
              <w:rPr>
                <w:sz w:val="15"/>
                <w:szCs w:val="15"/>
                <w:highlight w:val="lightGray"/>
              </w:rPr>
            </w:pPr>
            <w:r w:rsidRPr="002F3F7F">
              <w:rPr>
                <w:sz w:val="15"/>
                <w:szCs w:val="15"/>
                <w:highlight w:val="lightGray"/>
              </w:rPr>
              <w:t>opisuje powstawanie zorzy polarnej</w:t>
            </w:r>
          </w:p>
          <w:p w14:paraId="080BCFB2" w14:textId="6D019194" w:rsidR="00F603F6" w:rsidRPr="00660205" w:rsidRDefault="00F603F6" w:rsidP="00DE6FF7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276" w:lineRule="auto"/>
              <w:ind w:left="164" w:hanging="164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>opisuje budowę prądnicy</w:t>
            </w:r>
            <w:r>
              <w:rPr>
                <w:sz w:val="15"/>
                <w:szCs w:val="15"/>
              </w:rPr>
              <w:t xml:space="preserve"> i </w:t>
            </w:r>
            <w:r w:rsidRPr="00660205">
              <w:rPr>
                <w:sz w:val="15"/>
                <w:szCs w:val="15"/>
              </w:rPr>
              <w:t>wyjaśnia zasadę jej działania na modelu lub schemacie</w:t>
            </w:r>
          </w:p>
          <w:p w14:paraId="647017D4" w14:textId="097C77D8" w:rsidR="00F603F6" w:rsidRPr="002E21DC" w:rsidRDefault="00F603F6" w:rsidP="002E21DC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276" w:lineRule="auto"/>
              <w:ind w:left="164" w:hanging="164"/>
              <w:rPr>
                <w:sz w:val="15"/>
                <w:szCs w:val="15"/>
                <w:highlight w:val="lightGray"/>
              </w:rPr>
            </w:pPr>
            <w:r w:rsidRPr="002F3F7F">
              <w:rPr>
                <w:sz w:val="15"/>
                <w:szCs w:val="15"/>
                <w:highlight w:val="lightGray"/>
              </w:rPr>
              <w:t>wyjaśnia</w:t>
            </w:r>
            <w:r w:rsidRPr="002F3F7F">
              <w:rPr>
                <w:rFonts w:eastAsia="Calibri"/>
                <w:sz w:val="15"/>
                <w:szCs w:val="15"/>
                <w:highlight w:val="lightGray"/>
                <w:lang w:eastAsia="en-US"/>
              </w:rPr>
              <w:t xml:space="preserve"> </w:t>
            </w:r>
            <w:r w:rsidRPr="002F3F7F">
              <w:rPr>
                <w:sz w:val="15"/>
                <w:szCs w:val="15"/>
                <w:highlight w:val="lightGray"/>
              </w:rPr>
              <w:t xml:space="preserve">– na modelu lub schemacie – zasadę działania </w:t>
            </w:r>
            <w:r w:rsidRPr="002F3F7F">
              <w:rPr>
                <w:rFonts w:eastAsia="Calibri"/>
                <w:sz w:val="15"/>
                <w:szCs w:val="15"/>
                <w:highlight w:val="lightGray"/>
                <w:lang w:eastAsia="en-US"/>
              </w:rPr>
              <w:t>transformatora i </w:t>
            </w:r>
            <w:r w:rsidRPr="002F3F7F">
              <w:rPr>
                <w:sz w:val="15"/>
                <w:szCs w:val="15"/>
                <w:highlight w:val="lightGray"/>
              </w:rPr>
              <w:t>rolę rdzenia w kształcie ramki</w:t>
            </w:r>
          </w:p>
          <w:p w14:paraId="3B4F0AB7" w14:textId="2E69A68C" w:rsidR="00F603F6" w:rsidRPr="00660205" w:rsidRDefault="00F603F6" w:rsidP="00DE6FF7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276" w:lineRule="auto"/>
              <w:ind w:left="164" w:hanging="164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 xml:space="preserve">porównuje źródła światła: </w:t>
            </w:r>
            <w:r w:rsidRPr="00660205">
              <w:rPr>
                <w:spacing w:val="-2"/>
                <w:sz w:val="15"/>
                <w:szCs w:val="15"/>
              </w:rPr>
              <w:t xml:space="preserve">tradycyjne żarówki, </w:t>
            </w:r>
            <w:r w:rsidRPr="00660205">
              <w:rPr>
                <w:sz w:val="15"/>
                <w:szCs w:val="15"/>
              </w:rPr>
              <w:t xml:space="preserve">świetlówki </w:t>
            </w:r>
            <w:r w:rsidRPr="00660205">
              <w:rPr>
                <w:spacing w:val="-6"/>
                <w:sz w:val="15"/>
                <w:szCs w:val="15"/>
              </w:rPr>
              <w:t xml:space="preserve">(tzw. </w:t>
            </w:r>
            <w:r w:rsidRPr="00660205">
              <w:rPr>
                <w:spacing w:val="-2"/>
                <w:sz w:val="15"/>
                <w:szCs w:val="15"/>
              </w:rPr>
              <w:t>żarówki</w:t>
            </w:r>
            <w:r w:rsidRPr="00660205">
              <w:rPr>
                <w:spacing w:val="-6"/>
                <w:sz w:val="15"/>
                <w:szCs w:val="15"/>
              </w:rPr>
              <w:t xml:space="preserve"> </w:t>
            </w:r>
            <w:r w:rsidRPr="00660205">
              <w:rPr>
                <w:spacing w:val="-4"/>
                <w:sz w:val="15"/>
                <w:szCs w:val="15"/>
              </w:rPr>
              <w:t>energooszczędne</w:t>
            </w:r>
            <w:r w:rsidRPr="00660205">
              <w:rPr>
                <w:spacing w:val="-6"/>
                <w:sz w:val="15"/>
                <w:szCs w:val="15"/>
              </w:rPr>
              <w:t>)</w:t>
            </w:r>
            <w:r>
              <w:rPr>
                <w:sz w:val="15"/>
                <w:szCs w:val="15"/>
              </w:rPr>
              <w:t xml:space="preserve"> i </w:t>
            </w:r>
            <w:r w:rsidRPr="00660205">
              <w:rPr>
                <w:sz w:val="15"/>
                <w:szCs w:val="15"/>
              </w:rPr>
              <w:t>diody świecące (LED)</w:t>
            </w:r>
          </w:p>
          <w:p w14:paraId="4B7EB280" w14:textId="10CC1EF2" w:rsidR="00F603F6" w:rsidRPr="002E21DC" w:rsidRDefault="00F603F6" w:rsidP="002E21DC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276" w:lineRule="auto"/>
              <w:ind w:left="164" w:hanging="164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>przedstawia zastosowanie diody</w:t>
            </w:r>
            <w:r>
              <w:rPr>
                <w:sz w:val="15"/>
                <w:szCs w:val="15"/>
              </w:rPr>
              <w:t xml:space="preserve"> w </w:t>
            </w:r>
            <w:r w:rsidRPr="00660205">
              <w:rPr>
                <w:sz w:val="15"/>
                <w:szCs w:val="15"/>
              </w:rPr>
              <w:t>prostownikach; wyjaśnia, do czego służy prostownik</w:t>
            </w:r>
            <w:r>
              <w:rPr>
                <w:sz w:val="15"/>
                <w:szCs w:val="15"/>
              </w:rPr>
              <w:t xml:space="preserve"> i </w:t>
            </w:r>
            <w:r w:rsidRPr="00660205">
              <w:rPr>
                <w:sz w:val="15"/>
                <w:szCs w:val="15"/>
              </w:rPr>
              <w:t>wskazuje jego zastosowanie</w:t>
            </w:r>
          </w:p>
          <w:p w14:paraId="5692B184" w14:textId="3571E69E" w:rsidR="00F603F6" w:rsidRPr="00660205" w:rsidRDefault="00F603F6" w:rsidP="00DE6FF7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276" w:lineRule="auto"/>
              <w:ind w:left="164" w:hanging="164"/>
              <w:rPr>
                <w:sz w:val="15"/>
                <w:szCs w:val="15"/>
              </w:rPr>
            </w:pPr>
            <w:r w:rsidRPr="00660205">
              <w:rPr>
                <w:spacing w:val="-4"/>
                <w:sz w:val="15"/>
                <w:szCs w:val="15"/>
              </w:rPr>
              <w:t>wyszukuje</w:t>
            </w:r>
            <w:r>
              <w:rPr>
                <w:spacing w:val="-4"/>
                <w:sz w:val="15"/>
                <w:szCs w:val="15"/>
              </w:rPr>
              <w:t xml:space="preserve"> i </w:t>
            </w:r>
            <w:r w:rsidRPr="00660205">
              <w:rPr>
                <w:spacing w:val="-4"/>
                <w:sz w:val="15"/>
                <w:szCs w:val="15"/>
              </w:rPr>
              <w:t>analizuje materiały źródłowe,</w:t>
            </w:r>
            <w:r>
              <w:rPr>
                <w:spacing w:val="-4"/>
                <w:sz w:val="15"/>
                <w:szCs w:val="15"/>
              </w:rPr>
              <w:t xml:space="preserve"> w </w:t>
            </w:r>
            <w:r w:rsidRPr="00660205">
              <w:rPr>
                <w:spacing w:val="-4"/>
                <w:sz w:val="15"/>
                <w:szCs w:val="15"/>
              </w:rPr>
              <w:t xml:space="preserve">tym </w:t>
            </w:r>
            <w:r w:rsidRPr="00660205">
              <w:rPr>
                <w:sz w:val="15"/>
                <w:szCs w:val="15"/>
              </w:rPr>
              <w:t xml:space="preserve">teksty popularnonaukowe, dotyczące treści </w:t>
            </w:r>
            <w:r w:rsidRPr="00660205">
              <w:rPr>
                <w:spacing w:val="-2"/>
                <w:sz w:val="15"/>
                <w:szCs w:val="15"/>
              </w:rPr>
              <w:t>rozdziału</w:t>
            </w:r>
            <w:r w:rsidRPr="00660205">
              <w:rPr>
                <w:i/>
                <w:iCs/>
                <w:spacing w:val="-2"/>
                <w:sz w:val="15"/>
                <w:szCs w:val="15"/>
              </w:rPr>
              <w:t xml:space="preserve"> </w:t>
            </w:r>
            <w:r w:rsidRPr="00660205">
              <w:rPr>
                <w:bCs/>
                <w:i/>
                <w:iCs/>
                <w:sz w:val="15"/>
                <w:szCs w:val="15"/>
              </w:rPr>
              <w:t>Elektryczność</w:t>
            </w:r>
            <w:r>
              <w:rPr>
                <w:bCs/>
                <w:i/>
                <w:iCs/>
                <w:sz w:val="15"/>
                <w:szCs w:val="15"/>
              </w:rPr>
              <w:t xml:space="preserve"> i </w:t>
            </w:r>
            <w:r w:rsidRPr="00660205">
              <w:rPr>
                <w:bCs/>
                <w:i/>
                <w:iCs/>
                <w:sz w:val="15"/>
                <w:szCs w:val="15"/>
              </w:rPr>
              <w:t>m</w:t>
            </w:r>
            <w:r w:rsidRPr="00660205">
              <w:rPr>
                <w:i/>
                <w:iCs/>
                <w:sz w:val="15"/>
                <w:szCs w:val="15"/>
              </w:rPr>
              <w:t>agnetyzm</w:t>
            </w:r>
            <w:r w:rsidRPr="00660205">
              <w:rPr>
                <w:spacing w:val="-2"/>
                <w:sz w:val="15"/>
                <w:szCs w:val="15"/>
              </w:rPr>
              <w:t>,</w:t>
            </w:r>
            <w:r>
              <w:rPr>
                <w:spacing w:val="-2"/>
                <w:sz w:val="15"/>
                <w:szCs w:val="15"/>
              </w:rPr>
              <w:t xml:space="preserve"> w </w:t>
            </w:r>
            <w:r w:rsidRPr="00660205">
              <w:rPr>
                <w:sz w:val="15"/>
                <w:szCs w:val="15"/>
              </w:rPr>
              <w:t>szczególności:</w:t>
            </w:r>
          </w:p>
          <w:p w14:paraId="54B0E6B3" w14:textId="77777777" w:rsidR="00F603F6" w:rsidRPr="00660205" w:rsidRDefault="00F603F6" w:rsidP="00DE6FF7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line="276" w:lineRule="auto"/>
              <w:ind w:left="328" w:hanging="164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 xml:space="preserve">magnetyzmu </w:t>
            </w:r>
            <w:r w:rsidRPr="002F3F7F">
              <w:rPr>
                <w:sz w:val="15"/>
                <w:szCs w:val="15"/>
                <w:highlight w:val="lightGray"/>
              </w:rPr>
              <w:t>oraz historii odkryć dotyczących magnetyzmu</w:t>
            </w:r>
          </w:p>
          <w:p w14:paraId="218F4163" w14:textId="77777777" w:rsidR="00F603F6" w:rsidRPr="00660205" w:rsidRDefault="00F603F6" w:rsidP="00DE6FF7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line="276" w:lineRule="auto"/>
              <w:ind w:left="328" w:hanging="164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>oddziaływania pola magnetycznego na poruszające się cząstki naładowane</w:t>
            </w:r>
          </w:p>
          <w:p w14:paraId="0FCC3D12" w14:textId="77777777" w:rsidR="00F603F6" w:rsidRPr="00660205" w:rsidRDefault="00F603F6" w:rsidP="00DE6FF7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line="276" w:lineRule="auto"/>
              <w:ind w:left="328" w:hanging="164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>zjawiska indukcji elektromagnetycznej</w:t>
            </w:r>
          </w:p>
          <w:p w14:paraId="294FA7AB" w14:textId="5EEEDD31" w:rsidR="00F603F6" w:rsidRPr="00660205" w:rsidRDefault="00F603F6" w:rsidP="00DE6FF7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line="276" w:lineRule="auto"/>
              <w:ind w:left="328" w:hanging="164"/>
              <w:rPr>
                <w:sz w:val="15"/>
                <w:szCs w:val="15"/>
              </w:rPr>
            </w:pPr>
            <w:r w:rsidRPr="00660205">
              <w:rPr>
                <w:snapToGrid w:val="0"/>
                <w:spacing w:val="-2"/>
                <w:sz w:val="15"/>
                <w:szCs w:val="15"/>
              </w:rPr>
              <w:t>diod</w:t>
            </w:r>
            <w:r>
              <w:rPr>
                <w:snapToGrid w:val="0"/>
                <w:spacing w:val="-2"/>
                <w:sz w:val="15"/>
                <w:szCs w:val="15"/>
              </w:rPr>
              <w:t xml:space="preserve"> i </w:t>
            </w:r>
            <w:r w:rsidRPr="00660205">
              <w:rPr>
                <w:snapToGrid w:val="0"/>
                <w:spacing w:val="-2"/>
                <w:sz w:val="15"/>
                <w:szCs w:val="15"/>
              </w:rPr>
              <w:t>ich zastosowa</w:t>
            </w:r>
            <w:r w:rsidRPr="00660205">
              <w:rPr>
                <w:sz w:val="15"/>
                <w:szCs w:val="15"/>
              </w:rPr>
              <w:t>ń</w:t>
            </w:r>
          </w:p>
          <w:p w14:paraId="6FE01393" w14:textId="38921EF0" w:rsidR="00F603F6" w:rsidRPr="002F3F7F" w:rsidRDefault="00F603F6" w:rsidP="00DE6FF7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line="276" w:lineRule="auto"/>
              <w:ind w:left="328" w:hanging="164"/>
              <w:rPr>
                <w:sz w:val="15"/>
                <w:szCs w:val="15"/>
                <w:highlight w:val="lightGray"/>
              </w:rPr>
            </w:pPr>
            <w:r w:rsidRPr="002F3F7F">
              <w:rPr>
                <w:sz w:val="15"/>
                <w:szCs w:val="15"/>
                <w:highlight w:val="lightGray"/>
              </w:rPr>
              <w:t>tranzystorów</w:t>
            </w:r>
            <w:r w:rsidRPr="002F3F7F">
              <w:rPr>
                <w:snapToGrid w:val="0"/>
                <w:spacing w:val="-2"/>
                <w:sz w:val="15"/>
                <w:szCs w:val="15"/>
                <w:highlight w:val="lightGray"/>
              </w:rPr>
              <w:t xml:space="preserve"> i ich zastosowa</w:t>
            </w:r>
            <w:r w:rsidRPr="002F3F7F">
              <w:rPr>
                <w:sz w:val="15"/>
                <w:szCs w:val="15"/>
                <w:highlight w:val="lightGray"/>
              </w:rPr>
              <w:t xml:space="preserve">ń; </w:t>
            </w:r>
          </w:p>
          <w:p w14:paraId="025BE10C" w14:textId="323E9D57" w:rsidR="00F603F6" w:rsidRPr="00660205" w:rsidRDefault="00F603F6" w:rsidP="00DE6FF7">
            <w:pPr>
              <w:spacing w:line="276" w:lineRule="auto"/>
              <w:ind w:left="164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 xml:space="preserve">posługuje się informacjami </w:t>
            </w:r>
            <w:r w:rsidRPr="00660205">
              <w:rPr>
                <w:spacing w:val="-4"/>
                <w:sz w:val="15"/>
                <w:szCs w:val="15"/>
              </w:rPr>
              <w:t>pochodzącymi</w:t>
            </w:r>
            <w:r>
              <w:rPr>
                <w:spacing w:val="-4"/>
                <w:sz w:val="15"/>
                <w:szCs w:val="15"/>
              </w:rPr>
              <w:t xml:space="preserve"> z </w:t>
            </w:r>
            <w:r w:rsidRPr="00660205">
              <w:rPr>
                <w:spacing w:val="-4"/>
                <w:sz w:val="15"/>
                <w:szCs w:val="15"/>
              </w:rPr>
              <w:t>tych materiałów</w:t>
            </w:r>
            <w:r>
              <w:rPr>
                <w:sz w:val="15"/>
                <w:szCs w:val="15"/>
              </w:rPr>
              <w:t xml:space="preserve"> i </w:t>
            </w:r>
            <w:r w:rsidRPr="00660205">
              <w:rPr>
                <w:sz w:val="15"/>
                <w:szCs w:val="15"/>
              </w:rPr>
              <w:t>wykorzystuje je do rozwiązywania zadań lub problemów</w:t>
            </w:r>
          </w:p>
          <w:p w14:paraId="19D5398A" w14:textId="07FFF519" w:rsidR="00F603F6" w:rsidRPr="00660205" w:rsidRDefault="00F603F6" w:rsidP="00DE6FF7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276" w:lineRule="auto"/>
              <w:ind w:left="164" w:hanging="164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>rozwiązuje złożone (typowe) zadania lub problemy dotyczące treści rozdziału</w:t>
            </w:r>
            <w:r w:rsidRPr="00660205">
              <w:rPr>
                <w:i/>
                <w:iCs/>
                <w:spacing w:val="-6"/>
                <w:sz w:val="15"/>
                <w:szCs w:val="15"/>
              </w:rPr>
              <w:t xml:space="preserve"> </w:t>
            </w:r>
            <w:r w:rsidRPr="00660205">
              <w:rPr>
                <w:bCs/>
                <w:i/>
                <w:iCs/>
                <w:sz w:val="15"/>
                <w:szCs w:val="15"/>
              </w:rPr>
              <w:t>Elektryczność</w:t>
            </w:r>
            <w:r>
              <w:rPr>
                <w:bCs/>
                <w:i/>
                <w:iCs/>
                <w:sz w:val="15"/>
                <w:szCs w:val="15"/>
              </w:rPr>
              <w:t xml:space="preserve"> i </w:t>
            </w:r>
            <w:r w:rsidRPr="00660205">
              <w:rPr>
                <w:bCs/>
                <w:i/>
                <w:iCs/>
                <w:sz w:val="15"/>
                <w:szCs w:val="15"/>
              </w:rPr>
              <w:t>m</w:t>
            </w:r>
            <w:r w:rsidRPr="00660205">
              <w:rPr>
                <w:i/>
                <w:iCs/>
                <w:sz w:val="15"/>
                <w:szCs w:val="15"/>
              </w:rPr>
              <w:t>agnetyzm</w:t>
            </w:r>
            <w:r w:rsidRPr="00660205">
              <w:rPr>
                <w:sz w:val="15"/>
                <w:szCs w:val="15"/>
              </w:rPr>
              <w:t>,</w:t>
            </w:r>
            <w:r>
              <w:rPr>
                <w:sz w:val="15"/>
                <w:szCs w:val="15"/>
              </w:rPr>
              <w:t xml:space="preserve"> w </w:t>
            </w:r>
            <w:r w:rsidRPr="00660205">
              <w:rPr>
                <w:sz w:val="15"/>
                <w:szCs w:val="15"/>
              </w:rPr>
              <w:t>szczególności związane z:</w:t>
            </w:r>
            <w:r>
              <w:rPr>
                <w:sz w:val="15"/>
                <w:szCs w:val="15"/>
              </w:rPr>
              <w:t xml:space="preserve"> </w:t>
            </w:r>
          </w:p>
          <w:p w14:paraId="240D351C" w14:textId="1932FB25" w:rsidR="00F603F6" w:rsidRPr="00660205" w:rsidRDefault="00F603F6" w:rsidP="00DE6FF7">
            <w:pPr>
              <w:widowControl/>
              <w:numPr>
                <w:ilvl w:val="0"/>
                <w:numId w:val="36"/>
              </w:numPr>
              <w:autoSpaceDE/>
              <w:autoSpaceDN/>
              <w:adjustRightInd/>
              <w:spacing w:line="276" w:lineRule="auto"/>
              <w:ind w:left="328" w:hanging="164"/>
              <w:rPr>
                <w:sz w:val="15"/>
                <w:szCs w:val="15"/>
              </w:rPr>
            </w:pPr>
            <w:r w:rsidRPr="002F3F7F">
              <w:rPr>
                <w:sz w:val="15"/>
                <w:szCs w:val="15"/>
                <w:highlight w:val="lightGray"/>
              </w:rPr>
              <w:t xml:space="preserve">domową siecią </w:t>
            </w:r>
            <w:r w:rsidRPr="002F3F7F">
              <w:rPr>
                <w:spacing w:val="-2"/>
                <w:sz w:val="15"/>
                <w:szCs w:val="15"/>
                <w:highlight w:val="lightGray"/>
              </w:rPr>
              <w:t>elektryczną</w:t>
            </w:r>
            <w:r>
              <w:rPr>
                <w:spacing w:val="-2"/>
                <w:sz w:val="15"/>
                <w:szCs w:val="15"/>
              </w:rPr>
              <w:t xml:space="preserve"> i </w:t>
            </w:r>
            <w:r w:rsidRPr="00660205">
              <w:rPr>
                <w:snapToGrid w:val="0"/>
                <w:spacing w:val="-2"/>
                <w:sz w:val="15"/>
                <w:szCs w:val="15"/>
              </w:rPr>
              <w:t>zapewnieniem</w:t>
            </w:r>
            <w:r w:rsidRPr="00660205">
              <w:rPr>
                <w:snapToGrid w:val="0"/>
                <w:sz w:val="15"/>
                <w:szCs w:val="15"/>
              </w:rPr>
              <w:t xml:space="preserve"> </w:t>
            </w:r>
            <w:r w:rsidRPr="00660205">
              <w:rPr>
                <w:spacing w:val="-2"/>
                <w:sz w:val="15"/>
                <w:szCs w:val="15"/>
              </w:rPr>
              <w:t>bezpiecznego korzystania</w:t>
            </w:r>
            <w:r>
              <w:rPr>
                <w:spacing w:val="-2"/>
                <w:sz w:val="15"/>
                <w:szCs w:val="15"/>
              </w:rPr>
              <w:t xml:space="preserve"> z </w:t>
            </w:r>
            <w:r w:rsidRPr="00660205">
              <w:rPr>
                <w:spacing w:val="-2"/>
                <w:sz w:val="15"/>
                <w:szCs w:val="15"/>
              </w:rPr>
              <w:t>energii elektrycznej</w:t>
            </w:r>
          </w:p>
          <w:p w14:paraId="29BB32B6" w14:textId="6CF02A05" w:rsidR="00F603F6" w:rsidRPr="00660205" w:rsidRDefault="00F603F6" w:rsidP="00DE6FF7">
            <w:pPr>
              <w:widowControl/>
              <w:numPr>
                <w:ilvl w:val="0"/>
                <w:numId w:val="36"/>
              </w:numPr>
              <w:autoSpaceDE/>
              <w:autoSpaceDN/>
              <w:adjustRightInd/>
              <w:spacing w:line="276" w:lineRule="auto"/>
              <w:ind w:left="328" w:hanging="164"/>
              <w:rPr>
                <w:sz w:val="15"/>
                <w:szCs w:val="15"/>
              </w:rPr>
            </w:pPr>
            <w:r w:rsidRPr="00660205">
              <w:rPr>
                <w:snapToGrid w:val="0"/>
                <w:spacing w:val="-2"/>
                <w:sz w:val="15"/>
                <w:szCs w:val="15"/>
              </w:rPr>
              <w:t>oddziaływaniem magnetycznym</w:t>
            </w:r>
            <w:r>
              <w:rPr>
                <w:snapToGrid w:val="0"/>
                <w:spacing w:val="-2"/>
                <w:sz w:val="15"/>
                <w:szCs w:val="15"/>
              </w:rPr>
              <w:t xml:space="preserve"> i </w:t>
            </w:r>
            <w:r w:rsidRPr="00660205">
              <w:rPr>
                <w:snapToGrid w:val="0"/>
                <w:spacing w:val="-2"/>
                <w:sz w:val="15"/>
                <w:szCs w:val="15"/>
              </w:rPr>
              <w:t>magnetyzmem</w:t>
            </w:r>
          </w:p>
          <w:p w14:paraId="0D954B29" w14:textId="24A6E804" w:rsidR="00F603F6" w:rsidRPr="00660205" w:rsidRDefault="00F603F6" w:rsidP="00DE6FF7">
            <w:pPr>
              <w:widowControl/>
              <w:numPr>
                <w:ilvl w:val="0"/>
                <w:numId w:val="36"/>
              </w:numPr>
              <w:autoSpaceDE/>
              <w:autoSpaceDN/>
              <w:adjustRightInd/>
              <w:spacing w:line="276" w:lineRule="auto"/>
              <w:ind w:left="328" w:hanging="164"/>
              <w:rPr>
                <w:sz w:val="15"/>
                <w:szCs w:val="15"/>
              </w:rPr>
            </w:pPr>
            <w:r w:rsidRPr="00660205">
              <w:rPr>
                <w:snapToGrid w:val="0"/>
                <w:sz w:val="15"/>
                <w:szCs w:val="15"/>
              </w:rPr>
              <w:t>opisem pola magnetycznego</w:t>
            </w:r>
            <w:r>
              <w:rPr>
                <w:snapToGrid w:val="0"/>
                <w:sz w:val="15"/>
                <w:szCs w:val="15"/>
              </w:rPr>
              <w:t xml:space="preserve"> i </w:t>
            </w:r>
            <w:r w:rsidRPr="00660205">
              <w:rPr>
                <w:snapToGrid w:val="0"/>
                <w:sz w:val="15"/>
                <w:szCs w:val="15"/>
              </w:rPr>
              <w:t>siłą magnetyczną</w:t>
            </w:r>
          </w:p>
          <w:p w14:paraId="33710B9C" w14:textId="053EAAFC" w:rsidR="00F603F6" w:rsidRPr="00660205" w:rsidRDefault="00F603F6" w:rsidP="00DE6FF7">
            <w:pPr>
              <w:widowControl/>
              <w:numPr>
                <w:ilvl w:val="0"/>
                <w:numId w:val="36"/>
              </w:numPr>
              <w:autoSpaceDE/>
              <w:autoSpaceDN/>
              <w:adjustRightInd/>
              <w:spacing w:line="276" w:lineRule="auto"/>
              <w:ind w:left="328" w:hanging="164"/>
              <w:rPr>
                <w:sz w:val="15"/>
                <w:szCs w:val="15"/>
              </w:rPr>
            </w:pPr>
            <w:r w:rsidRPr="00660205">
              <w:rPr>
                <w:snapToGrid w:val="0"/>
                <w:sz w:val="15"/>
                <w:szCs w:val="15"/>
              </w:rPr>
              <w:t>indukcją elektromagnetyczną</w:t>
            </w:r>
            <w:r>
              <w:rPr>
                <w:snapToGrid w:val="0"/>
                <w:sz w:val="15"/>
                <w:szCs w:val="15"/>
              </w:rPr>
              <w:t xml:space="preserve"> i </w:t>
            </w:r>
            <w:r w:rsidRPr="00660205">
              <w:rPr>
                <w:rFonts w:eastAsia="Calibri"/>
                <w:spacing w:val="-2"/>
                <w:sz w:val="15"/>
                <w:szCs w:val="15"/>
                <w:lang w:eastAsia="en-US"/>
              </w:rPr>
              <w:t>transformatorem</w:t>
            </w:r>
          </w:p>
          <w:p w14:paraId="7C810917" w14:textId="1BD1C826" w:rsidR="00F603F6" w:rsidRPr="002F3F7F" w:rsidRDefault="00F603F6" w:rsidP="00DE6FF7">
            <w:pPr>
              <w:widowControl/>
              <w:numPr>
                <w:ilvl w:val="0"/>
                <w:numId w:val="36"/>
              </w:numPr>
              <w:autoSpaceDE/>
              <w:autoSpaceDN/>
              <w:adjustRightInd/>
              <w:spacing w:line="276" w:lineRule="auto"/>
              <w:ind w:left="164" w:hanging="164"/>
              <w:rPr>
                <w:sz w:val="15"/>
                <w:szCs w:val="15"/>
              </w:rPr>
            </w:pPr>
            <w:r w:rsidRPr="002F3F7F">
              <w:rPr>
                <w:snapToGrid w:val="0"/>
                <w:spacing w:val="-2"/>
                <w:sz w:val="15"/>
                <w:szCs w:val="15"/>
              </w:rPr>
              <w:t>diodami</w:t>
            </w:r>
            <w:r w:rsidRPr="002F3F7F">
              <w:rPr>
                <w:snapToGrid w:val="0"/>
                <w:sz w:val="15"/>
                <w:szCs w:val="15"/>
              </w:rPr>
              <w:t xml:space="preserve"> i </w:t>
            </w:r>
            <w:r w:rsidRPr="002F3F7F">
              <w:rPr>
                <w:spacing w:val="-4"/>
                <w:sz w:val="15"/>
                <w:szCs w:val="15"/>
              </w:rPr>
              <w:t xml:space="preserve">wykorzystaniem </w:t>
            </w:r>
            <w:r w:rsidRPr="002F3F7F">
              <w:rPr>
                <w:snapToGrid w:val="0"/>
                <w:spacing w:val="-4"/>
                <w:sz w:val="15"/>
                <w:szCs w:val="15"/>
              </w:rPr>
              <w:t>diod</w:t>
            </w:r>
            <w:r>
              <w:rPr>
                <w:snapToGrid w:val="0"/>
                <w:spacing w:val="-4"/>
                <w:sz w:val="15"/>
                <w:szCs w:val="15"/>
              </w:rPr>
              <w:t>,</w:t>
            </w:r>
          </w:p>
          <w:p w14:paraId="6A4398C5" w14:textId="77777777" w:rsidR="00F603F6" w:rsidRPr="000837DD" w:rsidRDefault="00F603F6" w:rsidP="00DE6FF7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ind w:left="164" w:hanging="164"/>
              <w:rPr>
                <w:sz w:val="15"/>
                <w:szCs w:val="15"/>
              </w:rPr>
            </w:pPr>
            <w:r w:rsidRPr="000837DD">
              <w:rPr>
                <w:sz w:val="15"/>
                <w:szCs w:val="15"/>
              </w:rPr>
              <w:t xml:space="preserve">analizuje schematy obwodów elektronicznych zawierających diody; wyjaśnia, jakie diody przewodzą, i wskazuje kierunek przepływu </w:t>
            </w:r>
            <w:r w:rsidRPr="000837DD">
              <w:rPr>
                <w:spacing w:val="-2"/>
                <w:sz w:val="15"/>
                <w:szCs w:val="15"/>
              </w:rPr>
              <w:t>prądu;</w:t>
            </w:r>
            <w:r w:rsidRPr="000837DD">
              <w:rPr>
                <w:spacing w:val="-4"/>
                <w:sz w:val="15"/>
                <w:szCs w:val="15"/>
              </w:rPr>
              <w:t xml:space="preserve"> </w:t>
            </w:r>
          </w:p>
          <w:p w14:paraId="12CB8754" w14:textId="0556B3FD" w:rsidR="00F603F6" w:rsidRPr="000837DD" w:rsidRDefault="00F603F6" w:rsidP="00DE6FF7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76" w:lineRule="auto"/>
              <w:ind w:left="164" w:hanging="164"/>
              <w:rPr>
                <w:sz w:val="15"/>
                <w:szCs w:val="15"/>
              </w:rPr>
            </w:pPr>
            <w:r w:rsidRPr="000837DD">
              <w:rPr>
                <w:sz w:val="15"/>
                <w:szCs w:val="15"/>
              </w:rPr>
              <w:t>przeprowadza doświadczenia, korzystając z ich opisu:</w:t>
            </w:r>
          </w:p>
          <w:p w14:paraId="251353A5" w14:textId="1092A449" w:rsidR="00F603F6" w:rsidRPr="00660205" w:rsidRDefault="00F603F6" w:rsidP="00DE6FF7">
            <w:pPr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line="276" w:lineRule="auto"/>
              <w:ind w:left="328" w:hanging="164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 xml:space="preserve">bada </w:t>
            </w:r>
            <w:r w:rsidRPr="00660205">
              <w:rPr>
                <w:spacing w:val="-2"/>
                <w:sz w:val="15"/>
                <w:szCs w:val="15"/>
              </w:rPr>
              <w:t>działanie mikrofonu</w:t>
            </w:r>
            <w:r>
              <w:rPr>
                <w:spacing w:val="-2"/>
                <w:sz w:val="15"/>
                <w:szCs w:val="15"/>
              </w:rPr>
              <w:t xml:space="preserve"> i </w:t>
            </w:r>
            <w:r w:rsidRPr="00660205">
              <w:rPr>
                <w:spacing w:val="-2"/>
                <w:sz w:val="15"/>
                <w:szCs w:val="15"/>
              </w:rPr>
              <w:t>głośnika</w:t>
            </w:r>
          </w:p>
          <w:p w14:paraId="717CA845" w14:textId="3F37F5F2" w:rsidR="00F603F6" w:rsidRPr="00660205" w:rsidRDefault="00F603F6" w:rsidP="00DE6FF7">
            <w:pPr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line="276" w:lineRule="auto"/>
              <w:ind w:left="328" w:hanging="164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>bada świecenie diody zasilanej</w:t>
            </w:r>
            <w:r>
              <w:rPr>
                <w:sz w:val="15"/>
                <w:szCs w:val="15"/>
              </w:rPr>
              <w:t xml:space="preserve"> z </w:t>
            </w:r>
            <w:r w:rsidRPr="00660205">
              <w:rPr>
                <w:sz w:val="15"/>
                <w:szCs w:val="15"/>
              </w:rPr>
              <w:t>kondensatora</w:t>
            </w:r>
          </w:p>
          <w:p w14:paraId="23C29F4C" w14:textId="1BBE05E3" w:rsidR="00F603F6" w:rsidRPr="00660205" w:rsidRDefault="00F603F6" w:rsidP="00DE6FF7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276" w:lineRule="auto"/>
              <w:ind w:left="164" w:hanging="164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>planuje</w:t>
            </w:r>
            <w:r>
              <w:rPr>
                <w:sz w:val="15"/>
                <w:szCs w:val="15"/>
              </w:rPr>
              <w:t xml:space="preserve"> i </w:t>
            </w:r>
            <w:r w:rsidRPr="00660205">
              <w:rPr>
                <w:sz w:val="15"/>
                <w:szCs w:val="15"/>
              </w:rPr>
              <w:t xml:space="preserve">modyfikuje przebieg doświadczeń: </w:t>
            </w:r>
          </w:p>
          <w:p w14:paraId="7C65E1B9" w14:textId="39D41917" w:rsidR="00F603F6" w:rsidRPr="00660205" w:rsidRDefault="00F603F6" w:rsidP="00DE6FF7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spacing w:line="276" w:lineRule="auto"/>
              <w:ind w:left="328" w:hanging="164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>zbudowanie elektromagnesu</w:t>
            </w:r>
            <w:r>
              <w:rPr>
                <w:sz w:val="15"/>
                <w:szCs w:val="15"/>
              </w:rPr>
              <w:t xml:space="preserve"> i </w:t>
            </w:r>
            <w:r w:rsidRPr="00660205">
              <w:rPr>
                <w:sz w:val="15"/>
                <w:szCs w:val="15"/>
              </w:rPr>
              <w:t>badanie jego dzia</w:t>
            </w:r>
            <w:r w:rsidRPr="00660205">
              <w:rPr>
                <w:spacing w:val="-2"/>
                <w:sz w:val="15"/>
                <w:szCs w:val="15"/>
              </w:rPr>
              <w:t>ł</w:t>
            </w:r>
            <w:r w:rsidRPr="00660205">
              <w:rPr>
                <w:sz w:val="15"/>
                <w:szCs w:val="15"/>
              </w:rPr>
              <w:t>ania</w:t>
            </w:r>
          </w:p>
          <w:p w14:paraId="6B918278" w14:textId="04B51D10" w:rsidR="00F603F6" w:rsidRPr="00660205" w:rsidRDefault="00F603F6" w:rsidP="00DE6FF7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spacing w:line="276" w:lineRule="auto"/>
              <w:ind w:left="328" w:hanging="164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 xml:space="preserve">badanie siły </w:t>
            </w:r>
            <w:r w:rsidRPr="00660205">
              <w:rPr>
                <w:spacing w:val="-2"/>
                <w:sz w:val="15"/>
                <w:szCs w:val="15"/>
              </w:rPr>
              <w:t>działającej na przewodnik</w:t>
            </w:r>
            <w:r>
              <w:rPr>
                <w:spacing w:val="-2"/>
                <w:sz w:val="15"/>
                <w:szCs w:val="15"/>
              </w:rPr>
              <w:t xml:space="preserve"> z </w:t>
            </w:r>
            <w:r w:rsidRPr="00660205">
              <w:rPr>
                <w:spacing w:val="-2"/>
                <w:sz w:val="15"/>
                <w:szCs w:val="15"/>
              </w:rPr>
              <w:t>prądem oraz z</w:t>
            </w:r>
            <w:r w:rsidRPr="00660205">
              <w:rPr>
                <w:sz w:val="15"/>
                <w:szCs w:val="15"/>
              </w:rPr>
              <w:t>budowanie prostego pojazdu elektrycznego</w:t>
            </w:r>
          </w:p>
          <w:p w14:paraId="484736FF" w14:textId="25309D52" w:rsidR="00F603F6" w:rsidRPr="00660205" w:rsidRDefault="00F603F6" w:rsidP="00DE6FF7">
            <w:pPr>
              <w:widowControl/>
              <w:numPr>
                <w:ilvl w:val="0"/>
                <w:numId w:val="37"/>
              </w:numPr>
              <w:autoSpaceDE/>
              <w:autoSpaceDN/>
              <w:adjustRightInd/>
              <w:spacing w:line="276" w:lineRule="auto"/>
              <w:ind w:left="328" w:hanging="164"/>
              <w:rPr>
                <w:sz w:val="15"/>
                <w:szCs w:val="15"/>
              </w:rPr>
            </w:pPr>
            <w:r w:rsidRPr="00660205">
              <w:rPr>
                <w:b/>
                <w:bCs/>
                <w:sz w:val="15"/>
                <w:szCs w:val="15"/>
              </w:rPr>
              <w:t>demonstracja zjawiska indukcji elektromagnetycznej</w:t>
            </w:r>
            <w:r>
              <w:rPr>
                <w:b/>
                <w:bCs/>
                <w:sz w:val="15"/>
                <w:szCs w:val="15"/>
              </w:rPr>
              <w:t xml:space="preserve"> i </w:t>
            </w:r>
            <w:r w:rsidRPr="00660205">
              <w:rPr>
                <w:b/>
                <w:bCs/>
                <w:sz w:val="15"/>
                <w:szCs w:val="15"/>
              </w:rPr>
              <w:t xml:space="preserve">jego związku ze względnym </w:t>
            </w:r>
            <w:r w:rsidRPr="00660205">
              <w:rPr>
                <w:b/>
                <w:bCs/>
                <w:spacing w:val="-2"/>
                <w:sz w:val="15"/>
                <w:szCs w:val="15"/>
              </w:rPr>
              <w:t>ruchem magnesu</w:t>
            </w:r>
            <w:r>
              <w:rPr>
                <w:b/>
                <w:bCs/>
                <w:spacing w:val="-2"/>
                <w:sz w:val="15"/>
                <w:szCs w:val="15"/>
              </w:rPr>
              <w:t xml:space="preserve"> i </w:t>
            </w:r>
            <w:r w:rsidRPr="00660205">
              <w:rPr>
                <w:b/>
                <w:bCs/>
                <w:spacing w:val="-2"/>
                <w:sz w:val="15"/>
                <w:szCs w:val="15"/>
              </w:rPr>
              <w:t>zwojnicy</w:t>
            </w:r>
          </w:p>
          <w:p w14:paraId="6F15A2C9" w14:textId="77777777" w:rsidR="00F603F6" w:rsidRPr="00660205" w:rsidRDefault="00F603F6" w:rsidP="00DE6FF7">
            <w:pPr>
              <w:widowControl/>
              <w:numPr>
                <w:ilvl w:val="0"/>
                <w:numId w:val="34"/>
              </w:numPr>
              <w:autoSpaceDE/>
              <w:autoSpaceDN/>
              <w:adjustRightInd/>
              <w:spacing w:line="276" w:lineRule="auto"/>
              <w:ind w:left="328" w:hanging="164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 xml:space="preserve">badanie działania diody; </w:t>
            </w:r>
          </w:p>
          <w:p w14:paraId="2C12E42B" w14:textId="681153B8" w:rsidR="00F603F6" w:rsidRPr="00660205" w:rsidRDefault="00F603F6" w:rsidP="00DE6FF7">
            <w:pPr>
              <w:spacing w:line="276" w:lineRule="auto"/>
              <w:ind w:left="164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>formułuje</w:t>
            </w:r>
            <w:r>
              <w:rPr>
                <w:sz w:val="15"/>
                <w:szCs w:val="15"/>
              </w:rPr>
              <w:t xml:space="preserve"> i </w:t>
            </w:r>
            <w:r w:rsidRPr="00660205">
              <w:rPr>
                <w:sz w:val="15"/>
                <w:szCs w:val="15"/>
              </w:rPr>
              <w:t>weryfikuje hipotezy</w:t>
            </w:r>
          </w:p>
          <w:p w14:paraId="7EB6B3AA" w14:textId="4F714E53" w:rsidR="00F603F6" w:rsidRPr="00660205" w:rsidRDefault="00F603F6" w:rsidP="00831986">
            <w:pPr>
              <w:pStyle w:val="TableParagraph"/>
              <w:tabs>
                <w:tab w:val="left" w:pos="283"/>
              </w:tabs>
              <w:kinsoku w:val="0"/>
              <w:overflowPunct w:val="0"/>
              <w:spacing w:line="276" w:lineRule="auto"/>
              <w:ind w:left="0" w:firstLine="0"/>
              <w:rPr>
                <w:color w:val="221F1F"/>
                <w:w w:val="105"/>
                <w:sz w:val="15"/>
                <w:szCs w:val="15"/>
              </w:rPr>
            </w:pPr>
          </w:p>
        </w:tc>
        <w:tc>
          <w:tcPr>
            <w:tcW w:w="1007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59046CAB" w14:textId="77777777" w:rsidR="00F603F6" w:rsidRPr="00660205" w:rsidRDefault="00F603F6" w:rsidP="0066020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660205">
              <w:rPr>
                <w:b/>
                <w:bCs/>
                <w:sz w:val="15"/>
                <w:szCs w:val="15"/>
              </w:rPr>
              <w:t>Uczeń:</w:t>
            </w:r>
          </w:p>
          <w:p w14:paraId="3EF3AE22" w14:textId="1846FF88" w:rsidR="00F603F6" w:rsidRPr="00660205" w:rsidRDefault="00F603F6" w:rsidP="000837DD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276" w:lineRule="auto"/>
              <w:ind w:left="164" w:hanging="164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>rozwiązuje złożone zadania lub problemy dotyczące treści rozdziału</w:t>
            </w:r>
            <w:r w:rsidRPr="00660205">
              <w:rPr>
                <w:i/>
                <w:iCs/>
                <w:spacing w:val="-6"/>
                <w:sz w:val="15"/>
                <w:szCs w:val="15"/>
              </w:rPr>
              <w:t xml:space="preserve"> </w:t>
            </w:r>
            <w:r w:rsidRPr="00660205">
              <w:rPr>
                <w:bCs/>
                <w:i/>
                <w:iCs/>
                <w:sz w:val="15"/>
                <w:szCs w:val="15"/>
              </w:rPr>
              <w:t>Elektryczność</w:t>
            </w:r>
            <w:r>
              <w:rPr>
                <w:bCs/>
                <w:i/>
                <w:iCs/>
                <w:sz w:val="15"/>
                <w:szCs w:val="15"/>
              </w:rPr>
              <w:t xml:space="preserve"> i </w:t>
            </w:r>
            <w:r w:rsidRPr="00660205">
              <w:rPr>
                <w:bCs/>
                <w:i/>
                <w:iCs/>
                <w:sz w:val="15"/>
                <w:szCs w:val="15"/>
              </w:rPr>
              <w:t>m</w:t>
            </w:r>
            <w:r w:rsidRPr="00660205">
              <w:rPr>
                <w:i/>
                <w:iCs/>
                <w:sz w:val="15"/>
                <w:szCs w:val="15"/>
              </w:rPr>
              <w:t>agnetyzm</w:t>
            </w:r>
            <w:r w:rsidRPr="00660205">
              <w:rPr>
                <w:sz w:val="15"/>
                <w:szCs w:val="15"/>
              </w:rPr>
              <w:t>,</w:t>
            </w:r>
            <w:r>
              <w:rPr>
                <w:sz w:val="15"/>
                <w:szCs w:val="15"/>
              </w:rPr>
              <w:t xml:space="preserve"> w </w:t>
            </w:r>
            <w:r w:rsidRPr="00660205">
              <w:rPr>
                <w:sz w:val="15"/>
                <w:szCs w:val="15"/>
              </w:rPr>
              <w:t>szczególności związane z:</w:t>
            </w:r>
            <w:r>
              <w:rPr>
                <w:sz w:val="15"/>
                <w:szCs w:val="15"/>
              </w:rPr>
              <w:t xml:space="preserve"> </w:t>
            </w:r>
          </w:p>
          <w:p w14:paraId="256C329C" w14:textId="77777777" w:rsidR="00F603F6" w:rsidRPr="00660205" w:rsidRDefault="00F603F6" w:rsidP="000837DD">
            <w:pPr>
              <w:widowControl/>
              <w:numPr>
                <w:ilvl w:val="0"/>
                <w:numId w:val="36"/>
              </w:numPr>
              <w:autoSpaceDE/>
              <w:autoSpaceDN/>
              <w:adjustRightInd/>
              <w:spacing w:line="276" w:lineRule="auto"/>
              <w:ind w:left="328" w:hanging="164"/>
              <w:rPr>
                <w:sz w:val="15"/>
                <w:szCs w:val="15"/>
              </w:rPr>
            </w:pPr>
            <w:r w:rsidRPr="002F3F7F">
              <w:rPr>
                <w:sz w:val="15"/>
                <w:szCs w:val="15"/>
                <w:highlight w:val="lightGray"/>
              </w:rPr>
              <w:t xml:space="preserve">domową siecią </w:t>
            </w:r>
            <w:r w:rsidRPr="002F3F7F">
              <w:rPr>
                <w:spacing w:val="-2"/>
                <w:sz w:val="15"/>
                <w:szCs w:val="15"/>
                <w:highlight w:val="lightGray"/>
              </w:rPr>
              <w:t>elektryczną</w:t>
            </w:r>
            <w:r>
              <w:rPr>
                <w:spacing w:val="-2"/>
                <w:sz w:val="15"/>
                <w:szCs w:val="15"/>
              </w:rPr>
              <w:t xml:space="preserve"> i </w:t>
            </w:r>
            <w:r w:rsidRPr="00660205">
              <w:rPr>
                <w:snapToGrid w:val="0"/>
                <w:spacing w:val="-2"/>
                <w:sz w:val="15"/>
                <w:szCs w:val="15"/>
              </w:rPr>
              <w:t>zapewnieniem</w:t>
            </w:r>
            <w:r w:rsidRPr="00660205">
              <w:rPr>
                <w:snapToGrid w:val="0"/>
                <w:sz w:val="15"/>
                <w:szCs w:val="15"/>
              </w:rPr>
              <w:t xml:space="preserve"> </w:t>
            </w:r>
            <w:r w:rsidRPr="00660205">
              <w:rPr>
                <w:spacing w:val="-2"/>
                <w:sz w:val="15"/>
                <w:szCs w:val="15"/>
              </w:rPr>
              <w:t>bezpiecznego korzystania</w:t>
            </w:r>
            <w:r>
              <w:rPr>
                <w:spacing w:val="-2"/>
                <w:sz w:val="15"/>
                <w:szCs w:val="15"/>
              </w:rPr>
              <w:t xml:space="preserve"> z </w:t>
            </w:r>
            <w:r w:rsidRPr="00660205">
              <w:rPr>
                <w:spacing w:val="-2"/>
                <w:sz w:val="15"/>
                <w:szCs w:val="15"/>
              </w:rPr>
              <w:t>energii elektrycznej</w:t>
            </w:r>
          </w:p>
          <w:p w14:paraId="42DE3F7F" w14:textId="77777777" w:rsidR="00F603F6" w:rsidRPr="00660205" w:rsidRDefault="00F603F6" w:rsidP="000837DD">
            <w:pPr>
              <w:widowControl/>
              <w:numPr>
                <w:ilvl w:val="0"/>
                <w:numId w:val="36"/>
              </w:numPr>
              <w:autoSpaceDE/>
              <w:autoSpaceDN/>
              <w:adjustRightInd/>
              <w:spacing w:line="276" w:lineRule="auto"/>
              <w:ind w:left="328" w:hanging="164"/>
              <w:rPr>
                <w:sz w:val="15"/>
                <w:szCs w:val="15"/>
              </w:rPr>
            </w:pPr>
            <w:r w:rsidRPr="00660205">
              <w:rPr>
                <w:snapToGrid w:val="0"/>
                <w:spacing w:val="-2"/>
                <w:sz w:val="15"/>
                <w:szCs w:val="15"/>
              </w:rPr>
              <w:t>oddziaływaniem magnetycznym</w:t>
            </w:r>
            <w:r>
              <w:rPr>
                <w:snapToGrid w:val="0"/>
                <w:spacing w:val="-2"/>
                <w:sz w:val="15"/>
                <w:szCs w:val="15"/>
              </w:rPr>
              <w:t xml:space="preserve"> i </w:t>
            </w:r>
            <w:r w:rsidRPr="00660205">
              <w:rPr>
                <w:snapToGrid w:val="0"/>
                <w:spacing w:val="-2"/>
                <w:sz w:val="15"/>
                <w:szCs w:val="15"/>
              </w:rPr>
              <w:t>magnetyzmem</w:t>
            </w:r>
          </w:p>
          <w:p w14:paraId="6336C726" w14:textId="77777777" w:rsidR="00F603F6" w:rsidRPr="00660205" w:rsidRDefault="00F603F6" w:rsidP="000837DD">
            <w:pPr>
              <w:widowControl/>
              <w:numPr>
                <w:ilvl w:val="0"/>
                <w:numId w:val="36"/>
              </w:numPr>
              <w:autoSpaceDE/>
              <w:autoSpaceDN/>
              <w:adjustRightInd/>
              <w:spacing w:line="276" w:lineRule="auto"/>
              <w:ind w:left="328" w:hanging="164"/>
              <w:rPr>
                <w:sz w:val="15"/>
                <w:szCs w:val="15"/>
              </w:rPr>
            </w:pPr>
            <w:r w:rsidRPr="00660205">
              <w:rPr>
                <w:snapToGrid w:val="0"/>
                <w:sz w:val="15"/>
                <w:szCs w:val="15"/>
              </w:rPr>
              <w:t>opisem pola magnetycznego</w:t>
            </w:r>
            <w:r>
              <w:rPr>
                <w:snapToGrid w:val="0"/>
                <w:sz w:val="15"/>
                <w:szCs w:val="15"/>
              </w:rPr>
              <w:t xml:space="preserve"> i </w:t>
            </w:r>
            <w:r w:rsidRPr="00660205">
              <w:rPr>
                <w:snapToGrid w:val="0"/>
                <w:sz w:val="15"/>
                <w:szCs w:val="15"/>
              </w:rPr>
              <w:t>siłą magnetyczną</w:t>
            </w:r>
          </w:p>
          <w:p w14:paraId="4782D8BE" w14:textId="77777777" w:rsidR="00F603F6" w:rsidRPr="00660205" w:rsidRDefault="00F603F6" w:rsidP="000837DD">
            <w:pPr>
              <w:widowControl/>
              <w:numPr>
                <w:ilvl w:val="0"/>
                <w:numId w:val="36"/>
              </w:numPr>
              <w:autoSpaceDE/>
              <w:autoSpaceDN/>
              <w:adjustRightInd/>
              <w:spacing w:line="276" w:lineRule="auto"/>
              <w:ind w:left="328" w:hanging="164"/>
              <w:rPr>
                <w:sz w:val="15"/>
                <w:szCs w:val="15"/>
              </w:rPr>
            </w:pPr>
            <w:r w:rsidRPr="00660205">
              <w:rPr>
                <w:snapToGrid w:val="0"/>
                <w:sz w:val="15"/>
                <w:szCs w:val="15"/>
              </w:rPr>
              <w:t>indukcją elektromagnetyczną</w:t>
            </w:r>
            <w:r>
              <w:rPr>
                <w:snapToGrid w:val="0"/>
                <w:sz w:val="15"/>
                <w:szCs w:val="15"/>
              </w:rPr>
              <w:t xml:space="preserve"> i </w:t>
            </w:r>
            <w:r w:rsidRPr="00660205">
              <w:rPr>
                <w:rFonts w:eastAsia="Calibri"/>
                <w:spacing w:val="-2"/>
                <w:sz w:val="15"/>
                <w:szCs w:val="15"/>
                <w:lang w:eastAsia="en-US"/>
              </w:rPr>
              <w:t>transformatorem</w:t>
            </w:r>
          </w:p>
          <w:p w14:paraId="01C1C5FF" w14:textId="77777777" w:rsidR="00F603F6" w:rsidRPr="002F3F7F" w:rsidRDefault="00F603F6" w:rsidP="000837DD">
            <w:pPr>
              <w:widowControl/>
              <w:numPr>
                <w:ilvl w:val="0"/>
                <w:numId w:val="36"/>
              </w:numPr>
              <w:autoSpaceDE/>
              <w:autoSpaceDN/>
              <w:adjustRightInd/>
              <w:spacing w:line="276" w:lineRule="auto"/>
              <w:ind w:left="164" w:hanging="164"/>
              <w:rPr>
                <w:sz w:val="15"/>
                <w:szCs w:val="15"/>
              </w:rPr>
            </w:pPr>
            <w:r w:rsidRPr="002F3F7F">
              <w:rPr>
                <w:snapToGrid w:val="0"/>
                <w:spacing w:val="-2"/>
                <w:sz w:val="15"/>
                <w:szCs w:val="15"/>
              </w:rPr>
              <w:t>diodami</w:t>
            </w:r>
            <w:r w:rsidRPr="002F3F7F">
              <w:rPr>
                <w:snapToGrid w:val="0"/>
                <w:sz w:val="15"/>
                <w:szCs w:val="15"/>
              </w:rPr>
              <w:t xml:space="preserve"> i </w:t>
            </w:r>
            <w:r w:rsidRPr="002F3F7F">
              <w:rPr>
                <w:spacing w:val="-4"/>
                <w:sz w:val="15"/>
                <w:szCs w:val="15"/>
              </w:rPr>
              <w:t xml:space="preserve">wykorzystaniem </w:t>
            </w:r>
            <w:r w:rsidRPr="002F3F7F">
              <w:rPr>
                <w:snapToGrid w:val="0"/>
                <w:spacing w:val="-4"/>
                <w:sz w:val="15"/>
                <w:szCs w:val="15"/>
              </w:rPr>
              <w:t>diod</w:t>
            </w:r>
            <w:r>
              <w:rPr>
                <w:snapToGrid w:val="0"/>
                <w:spacing w:val="-4"/>
                <w:sz w:val="15"/>
                <w:szCs w:val="15"/>
              </w:rPr>
              <w:t>,</w:t>
            </w:r>
          </w:p>
          <w:p w14:paraId="62C26EC7" w14:textId="06733018" w:rsidR="00F603F6" w:rsidRPr="002E21DC" w:rsidRDefault="00F603F6" w:rsidP="002E21DC">
            <w:pPr>
              <w:widowControl/>
              <w:numPr>
                <w:ilvl w:val="0"/>
                <w:numId w:val="36"/>
              </w:numPr>
              <w:autoSpaceDE/>
              <w:autoSpaceDN/>
              <w:adjustRightInd/>
              <w:spacing w:line="276" w:lineRule="auto"/>
              <w:ind w:left="164" w:hanging="164"/>
              <w:rPr>
                <w:sz w:val="15"/>
                <w:szCs w:val="15"/>
              </w:rPr>
            </w:pPr>
            <w:r w:rsidRPr="002F3F7F">
              <w:rPr>
                <w:sz w:val="15"/>
                <w:szCs w:val="15"/>
              </w:rPr>
              <w:t xml:space="preserve">analizuje schematy obwodów elektronicznych zawierających diody; wyjaśnia, jakie diody przewodzą, i wskazuje kierunek przepływu </w:t>
            </w:r>
            <w:r w:rsidRPr="002F3F7F">
              <w:rPr>
                <w:spacing w:val="-2"/>
                <w:sz w:val="15"/>
                <w:szCs w:val="15"/>
              </w:rPr>
              <w:t>prądu;</w:t>
            </w:r>
            <w:r w:rsidRPr="002F3F7F">
              <w:rPr>
                <w:spacing w:val="-4"/>
                <w:sz w:val="15"/>
                <w:szCs w:val="15"/>
              </w:rPr>
              <w:t xml:space="preserve"> </w:t>
            </w:r>
            <w:r w:rsidR="002E21DC">
              <w:rPr>
                <w:spacing w:val="-2"/>
                <w:sz w:val="15"/>
                <w:szCs w:val="15"/>
              </w:rPr>
              <w:t>uzasadnia odpowiedzi</w:t>
            </w:r>
          </w:p>
          <w:p w14:paraId="5820A893" w14:textId="77777777" w:rsidR="00F603F6" w:rsidRPr="00660205" w:rsidRDefault="00F603F6" w:rsidP="000837DD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line="276" w:lineRule="auto"/>
              <w:ind w:left="164" w:hanging="164"/>
              <w:rPr>
                <w:sz w:val="15"/>
                <w:szCs w:val="15"/>
              </w:rPr>
            </w:pPr>
            <w:r w:rsidRPr="00660205">
              <w:rPr>
                <w:spacing w:val="-4"/>
                <w:sz w:val="15"/>
                <w:szCs w:val="15"/>
              </w:rPr>
              <w:t>wyszukuje</w:t>
            </w:r>
            <w:r>
              <w:rPr>
                <w:spacing w:val="-4"/>
                <w:sz w:val="15"/>
                <w:szCs w:val="15"/>
              </w:rPr>
              <w:t xml:space="preserve"> i </w:t>
            </w:r>
            <w:r w:rsidRPr="00660205">
              <w:rPr>
                <w:spacing w:val="-4"/>
                <w:sz w:val="15"/>
                <w:szCs w:val="15"/>
              </w:rPr>
              <w:t>analizuje materiały źródłowe,</w:t>
            </w:r>
            <w:r>
              <w:rPr>
                <w:spacing w:val="-4"/>
                <w:sz w:val="15"/>
                <w:szCs w:val="15"/>
              </w:rPr>
              <w:t xml:space="preserve"> w </w:t>
            </w:r>
            <w:r w:rsidRPr="00660205">
              <w:rPr>
                <w:spacing w:val="-4"/>
                <w:sz w:val="15"/>
                <w:szCs w:val="15"/>
              </w:rPr>
              <w:t xml:space="preserve">tym </w:t>
            </w:r>
            <w:r w:rsidRPr="00660205">
              <w:rPr>
                <w:sz w:val="15"/>
                <w:szCs w:val="15"/>
              </w:rPr>
              <w:t xml:space="preserve">teksty popularnonaukowe, dotyczące treści </w:t>
            </w:r>
            <w:r w:rsidRPr="00660205">
              <w:rPr>
                <w:spacing w:val="-2"/>
                <w:sz w:val="15"/>
                <w:szCs w:val="15"/>
              </w:rPr>
              <w:t>rozdziału</w:t>
            </w:r>
            <w:r w:rsidRPr="00660205">
              <w:rPr>
                <w:i/>
                <w:iCs/>
                <w:spacing w:val="-2"/>
                <w:sz w:val="15"/>
                <w:szCs w:val="15"/>
              </w:rPr>
              <w:t xml:space="preserve"> </w:t>
            </w:r>
            <w:r w:rsidRPr="00660205">
              <w:rPr>
                <w:bCs/>
                <w:i/>
                <w:iCs/>
                <w:sz w:val="15"/>
                <w:szCs w:val="15"/>
              </w:rPr>
              <w:t>Elektryczność</w:t>
            </w:r>
            <w:r>
              <w:rPr>
                <w:bCs/>
                <w:i/>
                <w:iCs/>
                <w:sz w:val="15"/>
                <w:szCs w:val="15"/>
              </w:rPr>
              <w:t xml:space="preserve"> i </w:t>
            </w:r>
            <w:r w:rsidRPr="00660205">
              <w:rPr>
                <w:bCs/>
                <w:i/>
                <w:iCs/>
                <w:sz w:val="15"/>
                <w:szCs w:val="15"/>
              </w:rPr>
              <w:t>m</w:t>
            </w:r>
            <w:r w:rsidRPr="00660205">
              <w:rPr>
                <w:i/>
                <w:iCs/>
                <w:sz w:val="15"/>
                <w:szCs w:val="15"/>
              </w:rPr>
              <w:t>agnetyzm</w:t>
            </w:r>
            <w:r w:rsidRPr="00660205">
              <w:rPr>
                <w:spacing w:val="-2"/>
                <w:sz w:val="15"/>
                <w:szCs w:val="15"/>
              </w:rPr>
              <w:t>,</w:t>
            </w:r>
            <w:r>
              <w:rPr>
                <w:spacing w:val="-2"/>
                <w:sz w:val="15"/>
                <w:szCs w:val="15"/>
              </w:rPr>
              <w:t xml:space="preserve"> w </w:t>
            </w:r>
            <w:r w:rsidRPr="00660205">
              <w:rPr>
                <w:sz w:val="15"/>
                <w:szCs w:val="15"/>
              </w:rPr>
              <w:t>szczególności:</w:t>
            </w:r>
          </w:p>
          <w:p w14:paraId="77EFF8E6" w14:textId="4DCEDA62" w:rsidR="00F603F6" w:rsidRPr="00660205" w:rsidRDefault="00F603F6" w:rsidP="000837DD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line="276" w:lineRule="auto"/>
              <w:ind w:left="328" w:hanging="164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 xml:space="preserve">magnetyzmu </w:t>
            </w:r>
          </w:p>
          <w:p w14:paraId="4C2C862A" w14:textId="77777777" w:rsidR="00F603F6" w:rsidRPr="00660205" w:rsidRDefault="00F603F6" w:rsidP="000837DD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line="276" w:lineRule="auto"/>
              <w:ind w:left="328" w:hanging="164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>oddziaływania pola magnetycznego na poruszające się cząstki naładowane</w:t>
            </w:r>
          </w:p>
          <w:p w14:paraId="6323E7C6" w14:textId="77777777" w:rsidR="00F603F6" w:rsidRPr="00660205" w:rsidRDefault="00F603F6" w:rsidP="000837DD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line="276" w:lineRule="auto"/>
              <w:ind w:left="328" w:hanging="164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>zjawiska indukcji elektromagnetycznej</w:t>
            </w:r>
          </w:p>
          <w:p w14:paraId="737F940F" w14:textId="77777777" w:rsidR="00F603F6" w:rsidRPr="00660205" w:rsidRDefault="00F603F6" w:rsidP="000837DD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line="276" w:lineRule="auto"/>
              <w:ind w:left="328" w:hanging="164"/>
              <w:rPr>
                <w:sz w:val="15"/>
                <w:szCs w:val="15"/>
              </w:rPr>
            </w:pPr>
            <w:r w:rsidRPr="00660205">
              <w:rPr>
                <w:snapToGrid w:val="0"/>
                <w:spacing w:val="-2"/>
                <w:sz w:val="15"/>
                <w:szCs w:val="15"/>
              </w:rPr>
              <w:t>diod</w:t>
            </w:r>
            <w:r>
              <w:rPr>
                <w:snapToGrid w:val="0"/>
                <w:spacing w:val="-2"/>
                <w:sz w:val="15"/>
                <w:szCs w:val="15"/>
              </w:rPr>
              <w:t xml:space="preserve"> i </w:t>
            </w:r>
            <w:r w:rsidRPr="00660205">
              <w:rPr>
                <w:snapToGrid w:val="0"/>
                <w:spacing w:val="-2"/>
                <w:sz w:val="15"/>
                <w:szCs w:val="15"/>
              </w:rPr>
              <w:t>ich zastosowa</w:t>
            </w:r>
            <w:r w:rsidRPr="00660205">
              <w:rPr>
                <w:sz w:val="15"/>
                <w:szCs w:val="15"/>
              </w:rPr>
              <w:t>ń</w:t>
            </w:r>
          </w:p>
          <w:p w14:paraId="7AAD5B20" w14:textId="77777777" w:rsidR="00F603F6" w:rsidRPr="00660205" w:rsidRDefault="00F603F6" w:rsidP="000837DD">
            <w:pPr>
              <w:spacing w:line="276" w:lineRule="auto"/>
              <w:ind w:left="164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 xml:space="preserve">posługuje się informacjami </w:t>
            </w:r>
            <w:r w:rsidRPr="00660205">
              <w:rPr>
                <w:spacing w:val="-4"/>
                <w:sz w:val="15"/>
                <w:szCs w:val="15"/>
              </w:rPr>
              <w:t>pochodzącymi</w:t>
            </w:r>
            <w:r>
              <w:rPr>
                <w:spacing w:val="-4"/>
                <w:sz w:val="15"/>
                <w:szCs w:val="15"/>
              </w:rPr>
              <w:t xml:space="preserve"> z </w:t>
            </w:r>
            <w:r w:rsidRPr="00660205">
              <w:rPr>
                <w:spacing w:val="-4"/>
                <w:sz w:val="15"/>
                <w:szCs w:val="15"/>
              </w:rPr>
              <w:t>tych materiałów</w:t>
            </w:r>
            <w:r>
              <w:rPr>
                <w:sz w:val="15"/>
                <w:szCs w:val="15"/>
              </w:rPr>
              <w:t xml:space="preserve"> i </w:t>
            </w:r>
            <w:r w:rsidRPr="00660205">
              <w:rPr>
                <w:sz w:val="15"/>
                <w:szCs w:val="15"/>
              </w:rPr>
              <w:t>wykorzystuje je do rozwiązywania zadań lub problemów</w:t>
            </w:r>
          </w:p>
          <w:p w14:paraId="171F2402" w14:textId="623D3FB8" w:rsidR="00F603F6" w:rsidRPr="00660205" w:rsidRDefault="00F603F6" w:rsidP="000837DD">
            <w:pPr>
              <w:pStyle w:val="TableParagraph"/>
              <w:tabs>
                <w:tab w:val="left" w:pos="283"/>
              </w:tabs>
              <w:kinsoku w:val="0"/>
              <w:overflowPunct w:val="0"/>
              <w:spacing w:line="276" w:lineRule="auto"/>
              <w:ind w:left="164" w:firstLine="0"/>
              <w:rPr>
                <w:color w:val="221F1F"/>
                <w:w w:val="105"/>
                <w:sz w:val="15"/>
                <w:szCs w:val="15"/>
              </w:rPr>
            </w:pPr>
          </w:p>
        </w:tc>
        <w:tc>
          <w:tcPr>
            <w:tcW w:w="545" w:type="pct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12E499E8" w14:textId="77777777" w:rsidR="00F603F6" w:rsidRDefault="002C2D10" w:rsidP="00660205">
            <w:pPr>
              <w:spacing w:line="276" w:lineRule="auto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Uczeń:</w:t>
            </w:r>
          </w:p>
          <w:p w14:paraId="20CAEE18" w14:textId="027687DE" w:rsidR="002C2D10" w:rsidRPr="00660205" w:rsidRDefault="002C2D10" w:rsidP="000452B3">
            <w:pPr>
              <w:widowControl/>
              <w:numPr>
                <w:ilvl w:val="0"/>
                <w:numId w:val="19"/>
              </w:numPr>
              <w:tabs>
                <w:tab w:val="clear" w:pos="360"/>
                <w:tab w:val="num" w:pos="148"/>
              </w:tabs>
              <w:autoSpaceDE/>
              <w:autoSpaceDN/>
              <w:adjustRightInd/>
              <w:spacing w:line="276" w:lineRule="auto"/>
              <w:ind w:left="6" w:hanging="6"/>
              <w:rPr>
                <w:sz w:val="15"/>
                <w:szCs w:val="15"/>
              </w:rPr>
            </w:pPr>
            <w:r w:rsidRPr="00660205">
              <w:rPr>
                <w:sz w:val="15"/>
                <w:szCs w:val="15"/>
              </w:rPr>
              <w:t xml:space="preserve">rozwiązuje </w:t>
            </w:r>
            <w:r>
              <w:rPr>
                <w:sz w:val="15"/>
                <w:szCs w:val="15"/>
              </w:rPr>
              <w:t>niety</w:t>
            </w:r>
            <w:r w:rsidRPr="00660205">
              <w:rPr>
                <w:sz w:val="15"/>
                <w:szCs w:val="15"/>
              </w:rPr>
              <w:t>powe zadania lub problemy dotyczące treści rozdziału</w:t>
            </w:r>
            <w:r w:rsidRPr="000452B3">
              <w:rPr>
                <w:sz w:val="15"/>
                <w:szCs w:val="15"/>
              </w:rPr>
              <w:t xml:space="preserve"> </w:t>
            </w:r>
            <w:r w:rsidRPr="000452B3">
              <w:rPr>
                <w:i/>
                <w:sz w:val="15"/>
                <w:szCs w:val="15"/>
              </w:rPr>
              <w:t>Elektryczność i magnetyzm</w:t>
            </w:r>
            <w:r w:rsidRPr="00660205">
              <w:rPr>
                <w:sz w:val="15"/>
                <w:szCs w:val="15"/>
              </w:rPr>
              <w:t>,</w:t>
            </w:r>
            <w:r>
              <w:rPr>
                <w:sz w:val="15"/>
                <w:szCs w:val="15"/>
              </w:rPr>
              <w:t xml:space="preserve"> w </w:t>
            </w:r>
            <w:r w:rsidRPr="00660205">
              <w:rPr>
                <w:sz w:val="15"/>
                <w:szCs w:val="15"/>
              </w:rPr>
              <w:t>szczególności związane z:</w:t>
            </w:r>
            <w:r>
              <w:rPr>
                <w:sz w:val="15"/>
                <w:szCs w:val="15"/>
              </w:rPr>
              <w:t xml:space="preserve"> </w:t>
            </w:r>
          </w:p>
          <w:p w14:paraId="241CDD8C" w14:textId="77777777" w:rsidR="002C2D10" w:rsidRPr="00660205" w:rsidRDefault="002C2D10" w:rsidP="000452B3">
            <w:pPr>
              <w:widowControl/>
              <w:numPr>
                <w:ilvl w:val="0"/>
                <w:numId w:val="36"/>
              </w:numPr>
              <w:tabs>
                <w:tab w:val="clear" w:pos="700"/>
                <w:tab w:val="num" w:pos="148"/>
              </w:tabs>
              <w:autoSpaceDE/>
              <w:autoSpaceDN/>
              <w:adjustRightInd/>
              <w:spacing w:line="276" w:lineRule="auto"/>
              <w:ind w:left="6" w:firstLine="0"/>
              <w:rPr>
                <w:sz w:val="15"/>
                <w:szCs w:val="15"/>
              </w:rPr>
            </w:pPr>
            <w:r w:rsidRPr="002F3F7F">
              <w:rPr>
                <w:sz w:val="15"/>
                <w:szCs w:val="15"/>
                <w:highlight w:val="lightGray"/>
              </w:rPr>
              <w:t xml:space="preserve">domową siecią </w:t>
            </w:r>
            <w:r w:rsidRPr="002F3F7F">
              <w:rPr>
                <w:spacing w:val="-2"/>
                <w:sz w:val="15"/>
                <w:szCs w:val="15"/>
                <w:highlight w:val="lightGray"/>
              </w:rPr>
              <w:t>elektryczną</w:t>
            </w:r>
            <w:r>
              <w:rPr>
                <w:spacing w:val="-2"/>
                <w:sz w:val="15"/>
                <w:szCs w:val="15"/>
              </w:rPr>
              <w:t xml:space="preserve"> i </w:t>
            </w:r>
            <w:r w:rsidRPr="00660205">
              <w:rPr>
                <w:snapToGrid w:val="0"/>
                <w:spacing w:val="-2"/>
                <w:sz w:val="15"/>
                <w:szCs w:val="15"/>
              </w:rPr>
              <w:t>zapewnieniem</w:t>
            </w:r>
            <w:r w:rsidRPr="00660205">
              <w:rPr>
                <w:snapToGrid w:val="0"/>
                <w:sz w:val="15"/>
                <w:szCs w:val="15"/>
              </w:rPr>
              <w:t xml:space="preserve"> </w:t>
            </w:r>
            <w:r w:rsidRPr="00660205">
              <w:rPr>
                <w:spacing w:val="-2"/>
                <w:sz w:val="15"/>
                <w:szCs w:val="15"/>
              </w:rPr>
              <w:t>bezpiecznego korzystania</w:t>
            </w:r>
            <w:r>
              <w:rPr>
                <w:spacing w:val="-2"/>
                <w:sz w:val="15"/>
                <w:szCs w:val="15"/>
              </w:rPr>
              <w:t xml:space="preserve"> z </w:t>
            </w:r>
            <w:r w:rsidRPr="00660205">
              <w:rPr>
                <w:spacing w:val="-2"/>
                <w:sz w:val="15"/>
                <w:szCs w:val="15"/>
              </w:rPr>
              <w:t>energii elektrycznej</w:t>
            </w:r>
          </w:p>
          <w:p w14:paraId="026BFAA3" w14:textId="77777777" w:rsidR="002C2D10" w:rsidRPr="00660205" w:rsidRDefault="002C2D10" w:rsidP="000452B3">
            <w:pPr>
              <w:widowControl/>
              <w:numPr>
                <w:ilvl w:val="0"/>
                <w:numId w:val="36"/>
              </w:numPr>
              <w:tabs>
                <w:tab w:val="clear" w:pos="700"/>
                <w:tab w:val="num" w:pos="148"/>
              </w:tabs>
              <w:autoSpaceDE/>
              <w:autoSpaceDN/>
              <w:adjustRightInd/>
              <w:spacing w:line="276" w:lineRule="auto"/>
              <w:ind w:left="6" w:firstLine="0"/>
              <w:rPr>
                <w:sz w:val="15"/>
                <w:szCs w:val="15"/>
              </w:rPr>
            </w:pPr>
            <w:r w:rsidRPr="00660205">
              <w:rPr>
                <w:snapToGrid w:val="0"/>
                <w:spacing w:val="-2"/>
                <w:sz w:val="15"/>
                <w:szCs w:val="15"/>
              </w:rPr>
              <w:t>oddziaływaniem magnetycznym</w:t>
            </w:r>
            <w:r>
              <w:rPr>
                <w:snapToGrid w:val="0"/>
                <w:spacing w:val="-2"/>
                <w:sz w:val="15"/>
                <w:szCs w:val="15"/>
              </w:rPr>
              <w:t xml:space="preserve"> i </w:t>
            </w:r>
            <w:r w:rsidRPr="00660205">
              <w:rPr>
                <w:snapToGrid w:val="0"/>
                <w:spacing w:val="-2"/>
                <w:sz w:val="15"/>
                <w:szCs w:val="15"/>
              </w:rPr>
              <w:t>magnetyzmem</w:t>
            </w:r>
          </w:p>
          <w:p w14:paraId="037AEA3A" w14:textId="77777777" w:rsidR="002C2D10" w:rsidRPr="00660205" w:rsidRDefault="002C2D10" w:rsidP="000452B3">
            <w:pPr>
              <w:widowControl/>
              <w:numPr>
                <w:ilvl w:val="0"/>
                <w:numId w:val="36"/>
              </w:numPr>
              <w:tabs>
                <w:tab w:val="clear" w:pos="700"/>
                <w:tab w:val="num" w:pos="148"/>
              </w:tabs>
              <w:autoSpaceDE/>
              <w:autoSpaceDN/>
              <w:adjustRightInd/>
              <w:spacing w:line="276" w:lineRule="auto"/>
              <w:ind w:left="6" w:firstLine="0"/>
              <w:rPr>
                <w:sz w:val="15"/>
                <w:szCs w:val="15"/>
              </w:rPr>
            </w:pPr>
            <w:r w:rsidRPr="00660205">
              <w:rPr>
                <w:snapToGrid w:val="0"/>
                <w:sz w:val="15"/>
                <w:szCs w:val="15"/>
              </w:rPr>
              <w:t>opisem pola magnetycznego</w:t>
            </w:r>
            <w:r>
              <w:rPr>
                <w:snapToGrid w:val="0"/>
                <w:sz w:val="15"/>
                <w:szCs w:val="15"/>
              </w:rPr>
              <w:t xml:space="preserve"> i </w:t>
            </w:r>
            <w:r w:rsidRPr="00660205">
              <w:rPr>
                <w:snapToGrid w:val="0"/>
                <w:sz w:val="15"/>
                <w:szCs w:val="15"/>
              </w:rPr>
              <w:t>siłą magnetyczną</w:t>
            </w:r>
          </w:p>
          <w:p w14:paraId="1D787097" w14:textId="77777777" w:rsidR="002C2D10" w:rsidRPr="00660205" w:rsidRDefault="002C2D10" w:rsidP="000452B3">
            <w:pPr>
              <w:widowControl/>
              <w:numPr>
                <w:ilvl w:val="0"/>
                <w:numId w:val="36"/>
              </w:numPr>
              <w:tabs>
                <w:tab w:val="clear" w:pos="700"/>
                <w:tab w:val="num" w:pos="148"/>
              </w:tabs>
              <w:autoSpaceDE/>
              <w:autoSpaceDN/>
              <w:adjustRightInd/>
              <w:spacing w:line="276" w:lineRule="auto"/>
              <w:ind w:left="6" w:firstLine="0"/>
              <w:rPr>
                <w:sz w:val="15"/>
                <w:szCs w:val="15"/>
              </w:rPr>
            </w:pPr>
            <w:r w:rsidRPr="00660205">
              <w:rPr>
                <w:snapToGrid w:val="0"/>
                <w:sz w:val="15"/>
                <w:szCs w:val="15"/>
              </w:rPr>
              <w:t>indukcją elektromagnetyczną</w:t>
            </w:r>
            <w:r>
              <w:rPr>
                <w:snapToGrid w:val="0"/>
                <w:sz w:val="15"/>
                <w:szCs w:val="15"/>
              </w:rPr>
              <w:t xml:space="preserve"> i </w:t>
            </w:r>
            <w:r w:rsidRPr="00660205">
              <w:rPr>
                <w:rFonts w:eastAsia="Calibri"/>
                <w:spacing w:val="-2"/>
                <w:sz w:val="15"/>
                <w:szCs w:val="15"/>
                <w:lang w:eastAsia="en-US"/>
              </w:rPr>
              <w:t>transformatorem</w:t>
            </w:r>
          </w:p>
          <w:p w14:paraId="30842032" w14:textId="77777777" w:rsidR="002C2D10" w:rsidRPr="002F3F7F" w:rsidRDefault="002C2D10" w:rsidP="000452B3">
            <w:pPr>
              <w:widowControl/>
              <w:numPr>
                <w:ilvl w:val="0"/>
                <w:numId w:val="36"/>
              </w:numPr>
              <w:tabs>
                <w:tab w:val="clear" w:pos="700"/>
                <w:tab w:val="num" w:pos="148"/>
              </w:tabs>
              <w:autoSpaceDE/>
              <w:autoSpaceDN/>
              <w:adjustRightInd/>
              <w:spacing w:line="276" w:lineRule="auto"/>
              <w:ind w:left="6" w:firstLine="0"/>
              <w:rPr>
                <w:sz w:val="15"/>
                <w:szCs w:val="15"/>
              </w:rPr>
            </w:pPr>
            <w:r w:rsidRPr="002F3F7F">
              <w:rPr>
                <w:snapToGrid w:val="0"/>
                <w:spacing w:val="-2"/>
                <w:sz w:val="15"/>
                <w:szCs w:val="15"/>
              </w:rPr>
              <w:t>diodami</w:t>
            </w:r>
            <w:r w:rsidRPr="002F3F7F">
              <w:rPr>
                <w:snapToGrid w:val="0"/>
                <w:sz w:val="15"/>
                <w:szCs w:val="15"/>
              </w:rPr>
              <w:t xml:space="preserve"> i </w:t>
            </w:r>
            <w:r w:rsidRPr="002F3F7F">
              <w:rPr>
                <w:spacing w:val="-4"/>
                <w:sz w:val="15"/>
                <w:szCs w:val="15"/>
              </w:rPr>
              <w:t xml:space="preserve">wykorzystaniem </w:t>
            </w:r>
            <w:r w:rsidRPr="002F3F7F">
              <w:rPr>
                <w:snapToGrid w:val="0"/>
                <w:spacing w:val="-4"/>
                <w:sz w:val="15"/>
                <w:szCs w:val="15"/>
              </w:rPr>
              <w:t>diod</w:t>
            </w:r>
            <w:r>
              <w:rPr>
                <w:snapToGrid w:val="0"/>
                <w:spacing w:val="-4"/>
                <w:sz w:val="15"/>
                <w:szCs w:val="15"/>
              </w:rPr>
              <w:t>,</w:t>
            </w:r>
          </w:p>
          <w:p w14:paraId="57D3F677" w14:textId="77777777" w:rsidR="002C2D10" w:rsidRPr="000837DD" w:rsidRDefault="002C2D10" w:rsidP="000452B3">
            <w:pPr>
              <w:widowControl/>
              <w:numPr>
                <w:ilvl w:val="0"/>
                <w:numId w:val="36"/>
              </w:numPr>
              <w:tabs>
                <w:tab w:val="clear" w:pos="700"/>
                <w:tab w:val="num" w:pos="148"/>
              </w:tabs>
              <w:autoSpaceDE/>
              <w:autoSpaceDN/>
              <w:adjustRightInd/>
              <w:spacing w:line="276" w:lineRule="auto"/>
              <w:ind w:left="6" w:firstLine="0"/>
              <w:rPr>
                <w:sz w:val="15"/>
                <w:szCs w:val="15"/>
              </w:rPr>
            </w:pPr>
            <w:r w:rsidRPr="002F3F7F">
              <w:rPr>
                <w:sz w:val="15"/>
                <w:szCs w:val="15"/>
              </w:rPr>
              <w:t xml:space="preserve">analizuje schematy obwodów elektronicznych zawierających diody; wyjaśnia, jakie diody przewodzą, i wskazuje kierunek przepływu </w:t>
            </w:r>
            <w:r w:rsidRPr="002F3F7F">
              <w:rPr>
                <w:spacing w:val="-2"/>
                <w:sz w:val="15"/>
                <w:szCs w:val="15"/>
              </w:rPr>
              <w:t>prądu;</w:t>
            </w:r>
            <w:r w:rsidRPr="002F3F7F">
              <w:rPr>
                <w:spacing w:val="-4"/>
                <w:sz w:val="15"/>
                <w:szCs w:val="15"/>
              </w:rPr>
              <w:t xml:space="preserve"> </w:t>
            </w:r>
            <w:r w:rsidRPr="002F3F7F">
              <w:rPr>
                <w:spacing w:val="-2"/>
                <w:sz w:val="15"/>
                <w:szCs w:val="15"/>
              </w:rPr>
              <w:t xml:space="preserve">uzasadnia odpowiedzi </w:t>
            </w:r>
          </w:p>
          <w:p w14:paraId="0842DB5C" w14:textId="54B2CE35" w:rsidR="000452B3" w:rsidRPr="00660205" w:rsidRDefault="000452B3" w:rsidP="000452B3">
            <w:pPr>
              <w:spacing w:line="276" w:lineRule="auto"/>
              <w:ind w:left="-53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 </w:t>
            </w:r>
            <w:r w:rsidRPr="00660205">
              <w:rPr>
                <w:sz w:val="15"/>
                <w:szCs w:val="15"/>
              </w:rPr>
              <w:t>wykorzystuje je do rozwiązywania zadań lub problemów</w:t>
            </w:r>
          </w:p>
          <w:p w14:paraId="11708B77" w14:textId="2DFE6139" w:rsidR="002C2D10" w:rsidRPr="00660205" w:rsidRDefault="002C2D10" w:rsidP="00660205">
            <w:pPr>
              <w:spacing w:line="276" w:lineRule="auto"/>
              <w:rPr>
                <w:b/>
                <w:bCs/>
                <w:sz w:val="15"/>
                <w:szCs w:val="15"/>
              </w:rPr>
            </w:pPr>
          </w:p>
        </w:tc>
      </w:tr>
    </w:tbl>
    <w:p w14:paraId="06A60D93" w14:textId="77777777" w:rsidR="00660205" w:rsidRDefault="00660205">
      <w:pPr>
        <w:pStyle w:val="Nagwek1"/>
        <w:kinsoku w:val="0"/>
        <w:overflowPunct w:val="0"/>
        <w:spacing w:before="114"/>
        <w:ind w:left="101"/>
        <w:rPr>
          <w:b/>
          <w:bCs/>
          <w:color w:val="221F1F"/>
        </w:rPr>
      </w:pPr>
      <w:r>
        <w:rPr>
          <w:b/>
          <w:bCs/>
          <w:color w:val="221F1F"/>
        </w:rPr>
        <w:br w:type="page"/>
      </w:r>
    </w:p>
    <w:p w14:paraId="0FAE97A6" w14:textId="59BE98F1" w:rsidR="00643E59" w:rsidRDefault="00643E59">
      <w:pPr>
        <w:pStyle w:val="Nagwek1"/>
        <w:kinsoku w:val="0"/>
        <w:overflowPunct w:val="0"/>
        <w:spacing w:before="114"/>
        <w:ind w:left="101"/>
        <w:rPr>
          <w:b/>
          <w:bCs/>
          <w:color w:val="221F1F"/>
        </w:rPr>
      </w:pPr>
      <w:r>
        <w:rPr>
          <w:b/>
          <w:bCs/>
          <w:color w:val="221F1F"/>
        </w:rPr>
        <w:t>Sposoby sprawdzania osiągnięć edukacyjnych</w:t>
      </w:r>
      <w:r w:rsidR="00DB7079">
        <w:rPr>
          <w:b/>
          <w:bCs/>
          <w:color w:val="221F1F"/>
        </w:rPr>
        <w:t xml:space="preserve"> </w:t>
      </w:r>
      <w:r>
        <w:rPr>
          <w:b/>
          <w:bCs/>
          <w:color w:val="221F1F"/>
        </w:rPr>
        <w:t>ucznia</w:t>
      </w:r>
    </w:p>
    <w:p w14:paraId="19B2F249" w14:textId="77777777" w:rsidR="00831986" w:rsidRPr="00831986" w:rsidRDefault="00831986" w:rsidP="00831986">
      <w:pPr>
        <w:pStyle w:val="Tekstpodstawowy22"/>
        <w:tabs>
          <w:tab w:val="left" w:pos="360"/>
        </w:tabs>
        <w:rPr>
          <w:rFonts w:ascii="Book Antiqua" w:hAnsi="Book Antiqua"/>
          <w:sz w:val="20"/>
        </w:rPr>
      </w:pPr>
      <w:r w:rsidRPr="00831986">
        <w:rPr>
          <w:rFonts w:ascii="Book Antiqua" w:hAnsi="Book Antiqua"/>
          <w:sz w:val="20"/>
        </w:rPr>
        <w:t>Przewiduje się następujące formy sprawdzania osiągnięć edukacyjnych uczniów, które prowadzą do ustalenia oceny bieżącej:</w:t>
      </w:r>
    </w:p>
    <w:p w14:paraId="01059CAF" w14:textId="77777777" w:rsidR="00831986" w:rsidRPr="00831986" w:rsidRDefault="00831986" w:rsidP="00831986">
      <w:pPr>
        <w:widowControl/>
        <w:numPr>
          <w:ilvl w:val="1"/>
          <w:numId w:val="40"/>
        </w:numPr>
        <w:tabs>
          <w:tab w:val="num" w:pos="709"/>
        </w:tabs>
        <w:overflowPunct w:val="0"/>
        <w:ind w:left="709"/>
        <w:jc w:val="both"/>
        <w:textAlignment w:val="baseline"/>
        <w:rPr>
          <w:rFonts w:ascii="Book Antiqua" w:eastAsia="Times New Roman" w:hAnsi="Book Antiqua" w:cs="Times New Roman"/>
          <w:sz w:val="20"/>
          <w:szCs w:val="20"/>
        </w:rPr>
      </w:pPr>
      <w:r w:rsidRPr="00831986">
        <w:rPr>
          <w:rFonts w:ascii="Book Antiqua" w:eastAsia="Times New Roman" w:hAnsi="Book Antiqua" w:cs="Times New Roman"/>
          <w:sz w:val="20"/>
          <w:szCs w:val="20"/>
        </w:rPr>
        <w:t xml:space="preserve">Sprawdziany pisemne:45- minutowy sprawdzian </w:t>
      </w:r>
    </w:p>
    <w:p w14:paraId="4F58A7F6" w14:textId="1F148959" w:rsidR="00831986" w:rsidRPr="00831986" w:rsidRDefault="00831986" w:rsidP="00831986">
      <w:pPr>
        <w:widowControl/>
        <w:numPr>
          <w:ilvl w:val="1"/>
          <w:numId w:val="40"/>
        </w:numPr>
        <w:tabs>
          <w:tab w:val="num" w:pos="709"/>
        </w:tabs>
        <w:overflowPunct w:val="0"/>
        <w:ind w:left="709"/>
        <w:jc w:val="both"/>
        <w:textAlignment w:val="baseline"/>
        <w:rPr>
          <w:rFonts w:ascii="Book Antiqua" w:eastAsia="Times New Roman" w:hAnsi="Book Antiqua" w:cs="Times New Roman"/>
          <w:sz w:val="20"/>
          <w:szCs w:val="20"/>
        </w:rPr>
      </w:pPr>
      <w:r w:rsidRPr="00831986">
        <w:rPr>
          <w:rFonts w:ascii="Book Antiqua" w:eastAsia="Times New Roman" w:hAnsi="Book Antiqua" w:cs="Times New Roman"/>
          <w:sz w:val="20"/>
          <w:szCs w:val="20"/>
        </w:rPr>
        <w:t xml:space="preserve">Kartkówka z bieżących </w:t>
      </w:r>
      <w:r>
        <w:rPr>
          <w:rFonts w:ascii="Book Antiqua" w:eastAsia="Times New Roman" w:hAnsi="Book Antiqua" w:cs="Times New Roman"/>
          <w:sz w:val="20"/>
          <w:szCs w:val="20"/>
        </w:rPr>
        <w:t>wiadomości i umiejętności</w:t>
      </w:r>
    </w:p>
    <w:p w14:paraId="17305FAA" w14:textId="7CEC1C56" w:rsidR="00831986" w:rsidRPr="00831986" w:rsidRDefault="00831986" w:rsidP="00831986">
      <w:pPr>
        <w:widowControl/>
        <w:numPr>
          <w:ilvl w:val="1"/>
          <w:numId w:val="40"/>
        </w:numPr>
        <w:tabs>
          <w:tab w:val="num" w:pos="709"/>
        </w:tabs>
        <w:overflowPunct w:val="0"/>
        <w:ind w:left="709"/>
        <w:jc w:val="both"/>
        <w:textAlignment w:val="baseline"/>
        <w:rPr>
          <w:rFonts w:ascii="Book Antiqua" w:eastAsia="Times New Roman" w:hAnsi="Book Antiqua" w:cs="Times New Roman"/>
          <w:sz w:val="20"/>
          <w:szCs w:val="20"/>
        </w:rPr>
      </w:pPr>
      <w:r>
        <w:rPr>
          <w:rFonts w:ascii="Book Antiqua" w:eastAsia="Times New Roman" w:hAnsi="Book Antiqua" w:cs="Times New Roman"/>
          <w:sz w:val="20"/>
          <w:szCs w:val="20"/>
        </w:rPr>
        <w:t>Odpowiedź ustna</w:t>
      </w:r>
    </w:p>
    <w:p w14:paraId="35D2ACCA" w14:textId="1D328963" w:rsidR="00831986" w:rsidRPr="00831986" w:rsidRDefault="00831986" w:rsidP="00831986">
      <w:pPr>
        <w:widowControl/>
        <w:numPr>
          <w:ilvl w:val="1"/>
          <w:numId w:val="40"/>
        </w:numPr>
        <w:tabs>
          <w:tab w:val="num" w:pos="709"/>
        </w:tabs>
        <w:overflowPunct w:val="0"/>
        <w:ind w:left="709"/>
        <w:jc w:val="both"/>
        <w:textAlignment w:val="baseline"/>
        <w:rPr>
          <w:rFonts w:ascii="Book Antiqua" w:eastAsia="Times New Roman" w:hAnsi="Book Antiqua" w:cs="Times New Roman"/>
          <w:sz w:val="20"/>
          <w:szCs w:val="20"/>
        </w:rPr>
      </w:pPr>
      <w:r>
        <w:rPr>
          <w:rFonts w:ascii="Book Antiqua" w:eastAsia="Times New Roman" w:hAnsi="Book Antiqua" w:cs="Times New Roman"/>
          <w:sz w:val="20"/>
          <w:szCs w:val="20"/>
        </w:rPr>
        <w:t>Prace domowe</w:t>
      </w:r>
    </w:p>
    <w:p w14:paraId="7C7A3102" w14:textId="017AA1A9" w:rsidR="00831986" w:rsidRPr="00831986" w:rsidRDefault="00831986" w:rsidP="00831986">
      <w:pPr>
        <w:widowControl/>
        <w:numPr>
          <w:ilvl w:val="1"/>
          <w:numId w:val="40"/>
        </w:numPr>
        <w:tabs>
          <w:tab w:val="num" w:pos="709"/>
        </w:tabs>
        <w:overflowPunct w:val="0"/>
        <w:ind w:left="709"/>
        <w:jc w:val="both"/>
        <w:textAlignment w:val="baseline"/>
        <w:rPr>
          <w:rFonts w:ascii="Book Antiqua" w:eastAsia="Times New Roman" w:hAnsi="Book Antiqua" w:cs="Times New Roman"/>
          <w:sz w:val="20"/>
          <w:szCs w:val="20"/>
        </w:rPr>
      </w:pPr>
      <w:r w:rsidRPr="00831986">
        <w:rPr>
          <w:rFonts w:ascii="Book Antiqua" w:eastAsia="Times New Roman" w:hAnsi="Book Antiqua" w:cs="Times New Roman"/>
          <w:sz w:val="20"/>
          <w:szCs w:val="20"/>
        </w:rPr>
        <w:t>Projekty edukacyjne i inne</w:t>
      </w:r>
      <w:r>
        <w:rPr>
          <w:rFonts w:ascii="Book Antiqua" w:eastAsia="Times New Roman" w:hAnsi="Book Antiqua" w:cs="Times New Roman"/>
          <w:sz w:val="20"/>
          <w:szCs w:val="20"/>
        </w:rPr>
        <w:t xml:space="preserve"> prace wykonywane przez uczniów</w:t>
      </w:r>
    </w:p>
    <w:p w14:paraId="76B72384" w14:textId="77777777" w:rsidR="00831986" w:rsidRPr="00831986" w:rsidRDefault="00831986" w:rsidP="00831986">
      <w:pPr>
        <w:widowControl/>
        <w:numPr>
          <w:ilvl w:val="1"/>
          <w:numId w:val="40"/>
        </w:numPr>
        <w:tabs>
          <w:tab w:val="num" w:pos="709"/>
        </w:tabs>
        <w:overflowPunct w:val="0"/>
        <w:ind w:left="709"/>
        <w:jc w:val="both"/>
        <w:textAlignment w:val="baseline"/>
        <w:rPr>
          <w:rFonts w:ascii="Book Antiqua" w:eastAsia="Times New Roman" w:hAnsi="Book Antiqua" w:cs="Times New Roman"/>
          <w:sz w:val="20"/>
          <w:szCs w:val="20"/>
        </w:rPr>
      </w:pPr>
      <w:r w:rsidRPr="00831986">
        <w:rPr>
          <w:rFonts w:ascii="Book Antiqua" w:eastAsia="Times New Roman" w:hAnsi="Book Antiqua" w:cs="Times New Roman"/>
          <w:sz w:val="20"/>
          <w:szCs w:val="20"/>
        </w:rPr>
        <w:t>Aktywność ucznia podczas zajęć.</w:t>
      </w:r>
    </w:p>
    <w:p w14:paraId="7FFE3142" w14:textId="77777777" w:rsidR="00831986" w:rsidRPr="00831986" w:rsidRDefault="00831986" w:rsidP="00831986">
      <w:pPr>
        <w:rPr>
          <w:sz w:val="20"/>
          <w:szCs w:val="20"/>
        </w:rPr>
      </w:pPr>
    </w:p>
    <w:p w14:paraId="2DB6D282" w14:textId="5C60A422" w:rsidR="00643E59" w:rsidRPr="00831986" w:rsidRDefault="00643E59" w:rsidP="00FE3F3C">
      <w:pPr>
        <w:pStyle w:val="Tekstpodstawowy"/>
        <w:kinsoku w:val="0"/>
        <w:overflowPunct w:val="0"/>
        <w:spacing w:before="240"/>
        <w:rPr>
          <w:rFonts w:ascii="Bookman Old Style" w:hAnsi="Bookman Old Style" w:cs="Bookman Old Style"/>
          <w:b/>
          <w:bCs/>
          <w:color w:val="221F1F"/>
          <w:w w:val="105"/>
          <w:sz w:val="20"/>
          <w:szCs w:val="20"/>
        </w:rPr>
      </w:pPr>
      <w:r w:rsidRPr="00831986">
        <w:rPr>
          <w:rFonts w:ascii="Bookman Old Style" w:hAnsi="Bookman Old Style" w:cs="Bookman Old Style"/>
          <w:b/>
          <w:bCs/>
          <w:color w:val="221F1F"/>
          <w:w w:val="105"/>
          <w:sz w:val="20"/>
          <w:szCs w:val="20"/>
        </w:rPr>
        <w:t>Warunki</w:t>
      </w:r>
      <w:r w:rsidR="00660205" w:rsidRPr="00831986">
        <w:rPr>
          <w:rFonts w:ascii="Bookman Old Style" w:hAnsi="Bookman Old Style" w:cs="Bookman Old Style"/>
          <w:b/>
          <w:bCs/>
          <w:color w:val="221F1F"/>
          <w:w w:val="105"/>
          <w:sz w:val="20"/>
          <w:szCs w:val="20"/>
        </w:rPr>
        <w:t xml:space="preserve"> i </w:t>
      </w:r>
      <w:r w:rsidRPr="00831986">
        <w:rPr>
          <w:rFonts w:ascii="Bookman Old Style" w:hAnsi="Bookman Old Style" w:cs="Bookman Old Style"/>
          <w:b/>
          <w:bCs/>
          <w:color w:val="221F1F"/>
          <w:w w:val="105"/>
          <w:sz w:val="20"/>
          <w:szCs w:val="20"/>
        </w:rPr>
        <w:t>tryb uzyskiwania oceny wyższej niż przewidywana</w:t>
      </w:r>
    </w:p>
    <w:p w14:paraId="59B69759" w14:textId="5E11B866" w:rsidR="00643E59" w:rsidRPr="00831986" w:rsidRDefault="00643E59" w:rsidP="00276243">
      <w:pPr>
        <w:pStyle w:val="Tekstpodstawowy"/>
        <w:kinsoku w:val="0"/>
        <w:overflowPunct w:val="0"/>
        <w:spacing w:before="21" w:line="276" w:lineRule="auto"/>
        <w:ind w:firstLine="170"/>
        <w:rPr>
          <w:color w:val="221F1F"/>
          <w:sz w:val="20"/>
          <w:szCs w:val="20"/>
        </w:rPr>
      </w:pPr>
      <w:r w:rsidRPr="00831986">
        <w:rPr>
          <w:color w:val="221F1F"/>
          <w:sz w:val="20"/>
          <w:szCs w:val="20"/>
        </w:rPr>
        <w:t>Zgodne</w:t>
      </w:r>
      <w:r w:rsidR="00660205" w:rsidRPr="00831986">
        <w:rPr>
          <w:color w:val="221F1F"/>
          <w:sz w:val="20"/>
          <w:szCs w:val="20"/>
        </w:rPr>
        <w:t xml:space="preserve"> z </w:t>
      </w:r>
      <w:r w:rsidRPr="00831986">
        <w:rPr>
          <w:color w:val="221F1F"/>
          <w:sz w:val="20"/>
          <w:szCs w:val="20"/>
        </w:rPr>
        <w:t>zapisami</w:t>
      </w:r>
      <w:r w:rsidR="00660205" w:rsidRPr="00831986">
        <w:rPr>
          <w:color w:val="221F1F"/>
          <w:sz w:val="20"/>
          <w:szCs w:val="20"/>
        </w:rPr>
        <w:t xml:space="preserve"> w </w:t>
      </w:r>
      <w:r w:rsidRPr="00831986">
        <w:rPr>
          <w:rFonts w:ascii="Bookman Old Style" w:hAnsi="Bookman Old Style" w:cs="Bookman Old Style"/>
          <w:b/>
          <w:bCs/>
          <w:color w:val="221F1F"/>
          <w:sz w:val="20"/>
          <w:szCs w:val="20"/>
        </w:rPr>
        <w:t>statucie</w:t>
      </w:r>
      <w:r w:rsidR="00DB7079" w:rsidRPr="00831986">
        <w:rPr>
          <w:rFonts w:ascii="Bookman Old Style" w:hAnsi="Bookman Old Style" w:cs="Bookman Old Style"/>
          <w:b/>
          <w:bCs/>
          <w:color w:val="221F1F"/>
          <w:sz w:val="20"/>
          <w:szCs w:val="20"/>
        </w:rPr>
        <w:t xml:space="preserve"> </w:t>
      </w:r>
      <w:r w:rsidRPr="00831986">
        <w:rPr>
          <w:color w:val="221F1F"/>
          <w:sz w:val="20"/>
          <w:szCs w:val="20"/>
        </w:rPr>
        <w:t>szkoły.</w:t>
      </w:r>
      <w:bookmarkStart w:id="1" w:name="_GoBack"/>
      <w:bookmarkEnd w:id="1"/>
    </w:p>
    <w:sectPr w:rsidR="00643E59" w:rsidRPr="00831986" w:rsidSect="004C41F6">
      <w:headerReference w:type="default" r:id="rId8"/>
      <w:footerReference w:type="default" r:id="rId9"/>
      <w:pgSz w:w="16840" w:h="11900" w:orient="landscape"/>
      <w:pgMar w:top="1134" w:right="1418" w:bottom="1701" w:left="1418" w:header="709" w:footer="709" w:gutter="0"/>
      <w:cols w:space="708" w:equalWidth="0">
        <w:col w:w="13882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5A366" w14:textId="77777777" w:rsidR="007250B4" w:rsidRDefault="007250B4" w:rsidP="004C41F6">
      <w:r>
        <w:separator/>
      </w:r>
    </w:p>
  </w:endnote>
  <w:endnote w:type="continuationSeparator" w:id="0">
    <w:p w14:paraId="15CBF23B" w14:textId="77777777" w:rsidR="007250B4" w:rsidRDefault="007250B4" w:rsidP="004C4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HelveticaNeueLT Pro 55 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B4DC8" w14:textId="77777777" w:rsidR="00BE187C" w:rsidRPr="00824C51" w:rsidRDefault="00BE187C" w:rsidP="00BE187C">
    <w:pPr>
      <w:pStyle w:val="stopkaSc"/>
      <w:rPr>
        <w:lang w:val="pl-PL"/>
      </w:rPr>
    </w:pPr>
    <w:r w:rsidRPr="00824C51">
      <w:rPr>
        <w:lang w:val="pl-PL"/>
      </w:rPr>
      <w:t>Autor: Teresa Szalewska © Copyright by Nowa Era Sp. z o.o. • www.nowaera.pl</w:t>
    </w:r>
  </w:p>
  <w:p w14:paraId="5713C833" w14:textId="77777777" w:rsidR="00BE187C" w:rsidRDefault="00BE1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97EEBE" w14:textId="77777777" w:rsidR="007250B4" w:rsidRDefault="007250B4" w:rsidP="004C41F6">
      <w:r>
        <w:separator/>
      </w:r>
    </w:p>
  </w:footnote>
  <w:footnote w:type="continuationSeparator" w:id="0">
    <w:p w14:paraId="4853A153" w14:textId="77777777" w:rsidR="007250B4" w:rsidRDefault="007250B4" w:rsidP="004C4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0462F" w14:textId="77777777" w:rsidR="00330D9D" w:rsidRDefault="00330D9D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1D1AA429" wp14:editId="22188626">
              <wp:simplePos x="0" y="0"/>
              <wp:positionH relativeFrom="page">
                <wp:posOffset>1050925</wp:posOffset>
              </wp:positionH>
              <wp:positionV relativeFrom="paragraph">
                <wp:posOffset>-1508760</wp:posOffset>
              </wp:positionV>
              <wp:extent cx="446405" cy="2566035"/>
              <wp:effectExtent l="6985" t="0" r="0" b="0"/>
              <wp:wrapNone/>
              <wp:docPr id="2" name="Group 9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rot="16200000">
                        <a:off x="0" y="0"/>
                        <a:ext cx="446405" cy="2566035"/>
                        <a:chOff x="15604" y="-4470"/>
                        <a:chExt cx="703" cy="4041"/>
                      </a:xfrm>
                    </wpg:grpSpPr>
                    <wps:wsp>
                      <wps:cNvPr id="4" name="Freeform 885"/>
                      <wps:cNvSpPr>
                        <a:spLocks/>
                      </wps:cNvSpPr>
                      <wps:spPr bwMode="auto">
                        <a:xfrm>
                          <a:off x="15604" y="-4470"/>
                          <a:ext cx="703" cy="1218"/>
                        </a:xfrm>
                        <a:custGeom>
                          <a:avLst/>
                          <a:gdLst>
                            <a:gd name="T0" fmla="*/ 0 w 703"/>
                            <a:gd name="T1" fmla="*/ 0 h 1218"/>
                            <a:gd name="T2" fmla="*/ 0 w 703"/>
                            <a:gd name="T3" fmla="*/ 1217 h 1218"/>
                            <a:gd name="T4" fmla="*/ 702 w 703"/>
                            <a:gd name="T5" fmla="*/ 1217 h 1218"/>
                            <a:gd name="T6" fmla="*/ 702 w 703"/>
                            <a:gd name="T7" fmla="*/ 0 h 1218"/>
                            <a:gd name="T8" fmla="*/ 0 w 703"/>
                            <a:gd name="T9" fmla="*/ 0 h 12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703" h="1218">
                              <a:moveTo>
                                <a:pt x="0" y="0"/>
                              </a:moveTo>
                              <a:lnTo>
                                <a:pt x="0" y="1217"/>
                              </a:lnTo>
                              <a:lnTo>
                                <a:pt x="702" y="1217"/>
                              </a:lnTo>
                              <a:lnTo>
                                <a:pt x="70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4347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886"/>
                      <wps:cNvSpPr>
                        <a:spLocks/>
                      </wps:cNvSpPr>
                      <wps:spPr bwMode="auto">
                        <a:xfrm>
                          <a:off x="15604" y="-3252"/>
                          <a:ext cx="703" cy="2823"/>
                        </a:xfrm>
                        <a:custGeom>
                          <a:avLst/>
                          <a:gdLst>
                            <a:gd name="T0" fmla="*/ 0 w 703"/>
                            <a:gd name="T1" fmla="*/ 0 h 2823"/>
                            <a:gd name="T2" fmla="*/ 0 w 703"/>
                            <a:gd name="T3" fmla="*/ 2822 h 2823"/>
                            <a:gd name="T4" fmla="*/ 702 w 703"/>
                            <a:gd name="T5" fmla="*/ 2822 h 2823"/>
                            <a:gd name="T6" fmla="*/ 702 w 703"/>
                            <a:gd name="T7" fmla="*/ 0 h 2823"/>
                            <a:gd name="T8" fmla="*/ 0 w 703"/>
                            <a:gd name="T9" fmla="*/ 0 h 28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703" h="2823">
                              <a:moveTo>
                                <a:pt x="0" y="0"/>
                              </a:moveTo>
                              <a:lnTo>
                                <a:pt x="0" y="2822"/>
                              </a:lnTo>
                              <a:lnTo>
                                <a:pt x="702" y="2822"/>
                              </a:lnTo>
                              <a:lnTo>
                                <a:pt x="70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C73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group w14:anchorId="1D6CB156" id="Group 927" o:spid="_x0000_s1026" style="position:absolute;margin-left:82.75pt;margin-top:-118.8pt;width:35.15pt;height:202.05pt;rotation:-90;z-index:251659264;mso-position-horizontal-relative:page" coordorigin="15604,-4470" coordsize="703,4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" o:allowincell="f">
              <v:shape id="Freeform 885" o:spid="_x0000_s1027" style="position:absolute;left:15604;top:-4470;width:703;height:1218;visibility:visible;mso-wrap-style:square;v-text-anchor:top" coordsize="703,1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" path="m,l,1217r702,l702,,,xe" fillcolor="#043479" stroked="f">
                <v:path arrowok="t" o:connecttype="custom" o:connectlocs="0,0;0,1217;702,1217;702,0;0,0" o:connectangles="0,0,0,0,0"/>
              </v:shape>
              <v:shape id="Freeform 886" o:spid="_x0000_s1028" style="position:absolute;left:15604;top:-3252;width:703;height:2823;visibility:visible;mso-wrap-style:square;v-text-anchor:top" coordsize="703,2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" path="m,l,2822r702,l702,,,xe" fillcolor="#93c73c" stroked="f">
                <v:path arrowok="t" o:connecttype="custom" o:connectlocs="0,0;0,2822;702,2822;702,0;0,0" o:connectangles="0,0,0,0,0"/>
              </v:shape>
              <w10:wrap anchorx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1DF1DB3" wp14:editId="078310DB">
              <wp:simplePos x="0" y="0"/>
              <wp:positionH relativeFrom="page">
                <wp:posOffset>1835150</wp:posOffset>
              </wp:positionH>
              <wp:positionV relativeFrom="page">
                <wp:posOffset>-991870</wp:posOffset>
              </wp:positionV>
              <wp:extent cx="262255" cy="2798445"/>
              <wp:effectExtent l="0" t="1268095" r="0" b="1250950"/>
              <wp:wrapNone/>
              <wp:docPr id="1" name="Text Box 9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5400000">
                        <a:off x="0" y="0"/>
                        <a:ext cx="262255" cy="2798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2A5735" w14:textId="63DCBE09" w:rsidR="00330D9D" w:rsidRPr="00B26112" w:rsidRDefault="00330D9D" w:rsidP="004C41F6">
                          <w:pPr>
                            <w:tabs>
                              <w:tab w:val="left" w:pos="425"/>
                              <w:tab w:val="left" w:pos="1985"/>
                            </w:tabs>
                            <w:kinsoku w:val="0"/>
                            <w:overflowPunct w:val="0"/>
                            <w:spacing w:before="33" w:line="154" w:lineRule="exact"/>
                            <w:ind w:left="20"/>
                            <w:rPr>
                              <w:rFonts w:ascii="Arial" w:hAnsi="Arial" w:cs="Arial"/>
                              <w:i/>
                              <w:iCs/>
                              <w:color w:val="FFFFFF"/>
                              <w:w w:val="107"/>
                              <w:sz w:val="15"/>
                              <w:szCs w:val="15"/>
                            </w:rPr>
                          </w:pPr>
                          <w:r w:rsidRPr="00B26112">
                            <w:rPr>
                              <w:rFonts w:ascii="Arial" w:hAnsi="Arial" w:cs="Arial"/>
                              <w:i/>
                              <w:iCs/>
                              <w:color w:val="FFFFFF"/>
                              <w:w w:val="118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B26112">
                            <w:rPr>
                              <w:rFonts w:ascii="Arial" w:hAnsi="Arial" w:cs="Arial"/>
                              <w:i/>
                              <w:iCs/>
                              <w:color w:val="FFFFFF"/>
                              <w:w w:val="118"/>
                              <w:sz w:val="15"/>
                              <w:szCs w:val="15"/>
                            </w:rPr>
                            <w:instrText>PAGE   \* MERGEFORMAT</w:instrText>
                          </w:r>
                          <w:r w:rsidRPr="00B26112">
                            <w:rPr>
                              <w:rFonts w:ascii="Arial" w:hAnsi="Arial" w:cs="Arial"/>
                              <w:i/>
                              <w:iCs/>
                              <w:color w:val="FFFFFF"/>
                              <w:w w:val="118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7250B4">
                            <w:rPr>
                              <w:rFonts w:ascii="Arial" w:hAnsi="Arial" w:cs="Arial"/>
                              <w:i/>
                              <w:iCs/>
                              <w:noProof/>
                              <w:color w:val="FFFFFF"/>
                              <w:w w:val="118"/>
                              <w:sz w:val="15"/>
                              <w:szCs w:val="15"/>
                            </w:rPr>
                            <w:t>1</w:t>
                          </w:r>
                          <w:r w:rsidRPr="00B26112">
                            <w:rPr>
                              <w:rFonts w:ascii="Arial" w:hAnsi="Arial" w:cs="Arial"/>
                              <w:i/>
                              <w:iCs/>
                              <w:color w:val="FFFFFF"/>
                              <w:w w:val="118"/>
                              <w:sz w:val="15"/>
                              <w:szCs w:val="15"/>
                            </w:rPr>
                            <w:fldChar w:fldCharType="end"/>
                          </w:r>
                          <w:r w:rsidRPr="00B26112">
                            <w:rPr>
                              <w:rFonts w:ascii="Arial" w:hAnsi="Arial" w:cs="Arial"/>
                              <w:i/>
                              <w:iCs/>
                              <w:color w:val="FFFFFF"/>
                              <w:sz w:val="15"/>
                              <w:szCs w:val="15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/>
                              <w:w w:val="104"/>
                              <w:sz w:val="15"/>
                              <w:szCs w:val="15"/>
                            </w:rPr>
                            <w:t>Przedmiotowy system oceniania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DF1DB3" id="_x0000_t202" coordsize="21600,21600" o:spt="202" path="m,l,21600r21600,l21600,xe">
              <v:stroke joinstyle="miter"/>
              <v:path gradientshapeok="t" o:connecttype="rect"/>
            </v:shapetype>
            <v:shape id="Text Box 930" o:spid="_x0000_s1026" type="#_x0000_t202" style="position:absolute;margin-left:144.5pt;margin-top:-78.1pt;width:20.65pt;height:220.35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" o:allowincell="f" filled="f" stroked="f">
              <v:textbox inset="0,0,0,0">
                <w:txbxContent>
                  <w:p w14:paraId="4A2A5735" w14:textId="63DCBE09" w:rsidR="00330D9D" w:rsidRPr="00B26112" w:rsidRDefault="00330D9D" w:rsidP="004C41F6">
                    <w:pPr>
                      <w:tabs>
                        <w:tab w:val="left" w:pos="425"/>
                        <w:tab w:val="left" w:pos="1985"/>
                      </w:tabs>
                      <w:kinsoku w:val="0"/>
                      <w:overflowPunct w:val="0"/>
                      <w:spacing w:before="33" w:line="154" w:lineRule="exact"/>
                      <w:ind w:left="20"/>
                      <w:rPr>
                        <w:rFonts w:ascii="Arial" w:hAnsi="Arial" w:cs="Arial"/>
                        <w:i/>
                        <w:iCs/>
                        <w:color w:val="FFFFFF"/>
                        <w:w w:val="107"/>
                        <w:sz w:val="15"/>
                        <w:szCs w:val="15"/>
                      </w:rPr>
                    </w:pPr>
                    <w:r w:rsidRPr="00B26112">
                      <w:rPr>
                        <w:rFonts w:ascii="Arial" w:hAnsi="Arial" w:cs="Arial"/>
                        <w:i/>
                        <w:iCs/>
                        <w:color w:val="FFFFFF"/>
                        <w:w w:val="118"/>
                        <w:sz w:val="15"/>
                        <w:szCs w:val="15"/>
                      </w:rPr>
                      <w:fldChar w:fldCharType="begin"/>
                    </w:r>
                    <w:r w:rsidRPr="00B26112">
                      <w:rPr>
                        <w:rFonts w:ascii="Arial" w:hAnsi="Arial" w:cs="Arial"/>
                        <w:i/>
                        <w:iCs/>
                        <w:color w:val="FFFFFF"/>
                        <w:w w:val="118"/>
                        <w:sz w:val="15"/>
                        <w:szCs w:val="15"/>
                      </w:rPr>
                      <w:instrText>PAGE   \* MERGEFORMAT</w:instrText>
                    </w:r>
                    <w:r w:rsidRPr="00B26112">
                      <w:rPr>
                        <w:rFonts w:ascii="Arial" w:hAnsi="Arial" w:cs="Arial"/>
                        <w:i/>
                        <w:iCs/>
                        <w:color w:val="FFFFFF"/>
                        <w:w w:val="118"/>
                        <w:sz w:val="15"/>
                        <w:szCs w:val="15"/>
                      </w:rPr>
                      <w:fldChar w:fldCharType="separate"/>
                    </w:r>
                    <w:r w:rsidR="007250B4">
                      <w:rPr>
                        <w:rFonts w:ascii="Arial" w:hAnsi="Arial" w:cs="Arial"/>
                        <w:i/>
                        <w:iCs/>
                        <w:noProof/>
                        <w:color w:val="FFFFFF"/>
                        <w:w w:val="118"/>
                        <w:sz w:val="15"/>
                        <w:szCs w:val="15"/>
                      </w:rPr>
                      <w:t>1</w:t>
                    </w:r>
                    <w:r w:rsidRPr="00B26112">
                      <w:rPr>
                        <w:rFonts w:ascii="Arial" w:hAnsi="Arial" w:cs="Arial"/>
                        <w:i/>
                        <w:iCs/>
                        <w:color w:val="FFFFFF"/>
                        <w:w w:val="118"/>
                        <w:sz w:val="15"/>
                        <w:szCs w:val="15"/>
                      </w:rPr>
                      <w:fldChar w:fldCharType="end"/>
                    </w:r>
                    <w:r w:rsidRPr="00B26112">
                      <w:rPr>
                        <w:rFonts w:ascii="Arial" w:hAnsi="Arial" w:cs="Arial"/>
                        <w:i/>
                        <w:iCs/>
                        <w:color w:val="FFFFFF"/>
                        <w:sz w:val="15"/>
                        <w:szCs w:val="15"/>
                      </w:rPr>
                      <w:tab/>
                    </w:r>
                    <w:r>
                      <w:rPr>
                        <w:rFonts w:ascii="Arial" w:hAnsi="Arial" w:cs="Arial"/>
                        <w:i/>
                        <w:iCs/>
                        <w:color w:val="FFFFFF"/>
                        <w:w w:val="104"/>
                        <w:sz w:val="15"/>
                        <w:szCs w:val="15"/>
                      </w:rPr>
                      <w:t>Przedmiotowy system oceniania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3F5163EC" w14:textId="77777777" w:rsidR="00330D9D" w:rsidRDefault="00330D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3"/>
    <w:multiLevelType w:val="multilevel"/>
    <w:tmpl w:val="00000886"/>
    <w:lvl w:ilvl="0">
      <w:numFmt w:val="bullet"/>
      <w:lvlText w:val="•"/>
      <w:lvlJc w:val="left"/>
      <w:pPr>
        <w:ind w:left="1062" w:hanging="222"/>
      </w:pPr>
      <w:rPr>
        <w:rFonts w:ascii="Century Gothic" w:hAnsi="Century Gothic" w:cs="Century Gothic"/>
        <w:b w:val="0"/>
        <w:bCs w:val="0"/>
        <w:color w:val="221F1F"/>
        <w:w w:val="100"/>
        <w:sz w:val="17"/>
        <w:szCs w:val="17"/>
      </w:rPr>
    </w:lvl>
    <w:lvl w:ilvl="1">
      <w:numFmt w:val="bullet"/>
      <w:lvlText w:val="-"/>
      <w:lvlJc w:val="left"/>
      <w:pPr>
        <w:ind w:left="1283" w:hanging="222"/>
      </w:pPr>
      <w:rPr>
        <w:rFonts w:ascii="Book Antiqua" w:hAnsi="Book Antiqua" w:cs="Book Antiqua"/>
        <w:b w:val="0"/>
        <w:bCs w:val="0"/>
        <w:color w:val="221F1F"/>
        <w:w w:val="155"/>
        <w:sz w:val="17"/>
        <w:szCs w:val="17"/>
      </w:rPr>
    </w:lvl>
    <w:lvl w:ilvl="2">
      <w:numFmt w:val="bullet"/>
      <w:lvlText w:val="•"/>
      <w:lvlJc w:val="left"/>
      <w:pPr>
        <w:ind w:left="2873" w:hanging="222"/>
      </w:pPr>
    </w:lvl>
    <w:lvl w:ilvl="3">
      <w:numFmt w:val="bullet"/>
      <w:lvlText w:val="•"/>
      <w:lvlJc w:val="left"/>
      <w:pPr>
        <w:ind w:left="4466" w:hanging="222"/>
      </w:pPr>
    </w:lvl>
    <w:lvl w:ilvl="4">
      <w:numFmt w:val="bullet"/>
      <w:lvlText w:val="•"/>
      <w:lvlJc w:val="left"/>
      <w:pPr>
        <w:ind w:left="6060" w:hanging="222"/>
      </w:pPr>
    </w:lvl>
    <w:lvl w:ilvl="5">
      <w:numFmt w:val="bullet"/>
      <w:lvlText w:val="•"/>
      <w:lvlJc w:val="left"/>
      <w:pPr>
        <w:ind w:left="7653" w:hanging="222"/>
      </w:pPr>
    </w:lvl>
    <w:lvl w:ilvl="6">
      <w:numFmt w:val="bullet"/>
      <w:lvlText w:val="•"/>
      <w:lvlJc w:val="left"/>
      <w:pPr>
        <w:ind w:left="9246" w:hanging="222"/>
      </w:pPr>
    </w:lvl>
    <w:lvl w:ilvl="7">
      <w:numFmt w:val="bullet"/>
      <w:lvlText w:val="•"/>
      <w:lvlJc w:val="left"/>
      <w:pPr>
        <w:ind w:left="10840" w:hanging="222"/>
      </w:pPr>
    </w:lvl>
    <w:lvl w:ilvl="8">
      <w:numFmt w:val="bullet"/>
      <w:lvlText w:val="•"/>
      <w:lvlJc w:val="left"/>
      <w:pPr>
        <w:ind w:left="12433" w:hanging="222"/>
      </w:pPr>
    </w:lvl>
  </w:abstractNum>
  <w:abstractNum w:abstractNumId="1" w15:restartNumberingAfterBreak="0">
    <w:nsid w:val="00000404"/>
    <w:multiLevelType w:val="multilevel"/>
    <w:tmpl w:val="00000887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588" w:hanging="167"/>
      </w:pPr>
    </w:lvl>
    <w:lvl w:ilvl="2">
      <w:numFmt w:val="bullet"/>
      <w:lvlText w:val="•"/>
      <w:lvlJc w:val="left"/>
      <w:pPr>
        <w:ind w:left="897" w:hanging="167"/>
      </w:pPr>
    </w:lvl>
    <w:lvl w:ilvl="3">
      <w:numFmt w:val="bullet"/>
      <w:lvlText w:val="•"/>
      <w:lvlJc w:val="left"/>
      <w:pPr>
        <w:ind w:left="1205" w:hanging="167"/>
      </w:pPr>
    </w:lvl>
    <w:lvl w:ilvl="4">
      <w:numFmt w:val="bullet"/>
      <w:lvlText w:val="•"/>
      <w:lvlJc w:val="left"/>
      <w:pPr>
        <w:ind w:left="1514" w:hanging="167"/>
      </w:pPr>
    </w:lvl>
    <w:lvl w:ilvl="5">
      <w:numFmt w:val="bullet"/>
      <w:lvlText w:val="•"/>
      <w:lvlJc w:val="left"/>
      <w:pPr>
        <w:ind w:left="1823" w:hanging="167"/>
      </w:pPr>
    </w:lvl>
    <w:lvl w:ilvl="6">
      <w:numFmt w:val="bullet"/>
      <w:lvlText w:val="•"/>
      <w:lvlJc w:val="left"/>
      <w:pPr>
        <w:ind w:left="2131" w:hanging="167"/>
      </w:pPr>
    </w:lvl>
    <w:lvl w:ilvl="7">
      <w:numFmt w:val="bullet"/>
      <w:lvlText w:val="•"/>
      <w:lvlJc w:val="left"/>
      <w:pPr>
        <w:ind w:left="2440" w:hanging="167"/>
      </w:pPr>
    </w:lvl>
    <w:lvl w:ilvl="8">
      <w:numFmt w:val="bullet"/>
      <w:lvlText w:val="•"/>
      <w:lvlJc w:val="left"/>
      <w:pPr>
        <w:ind w:left="2748" w:hanging="167"/>
      </w:pPr>
    </w:lvl>
  </w:abstractNum>
  <w:abstractNum w:abstractNumId="2" w15:restartNumberingAfterBreak="0">
    <w:nsid w:val="00000405"/>
    <w:multiLevelType w:val="multilevel"/>
    <w:tmpl w:val="00000888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621" w:hanging="167"/>
      </w:pPr>
    </w:lvl>
    <w:lvl w:ilvl="2">
      <w:numFmt w:val="bullet"/>
      <w:lvlText w:val="•"/>
      <w:lvlJc w:val="left"/>
      <w:pPr>
        <w:ind w:left="963" w:hanging="167"/>
      </w:pPr>
    </w:lvl>
    <w:lvl w:ilvl="3">
      <w:numFmt w:val="bullet"/>
      <w:lvlText w:val="•"/>
      <w:lvlJc w:val="left"/>
      <w:pPr>
        <w:ind w:left="1305" w:hanging="167"/>
      </w:pPr>
    </w:lvl>
    <w:lvl w:ilvl="4">
      <w:numFmt w:val="bullet"/>
      <w:lvlText w:val="•"/>
      <w:lvlJc w:val="left"/>
      <w:pPr>
        <w:ind w:left="1647" w:hanging="167"/>
      </w:pPr>
    </w:lvl>
    <w:lvl w:ilvl="5">
      <w:numFmt w:val="bullet"/>
      <w:lvlText w:val="•"/>
      <w:lvlJc w:val="left"/>
      <w:pPr>
        <w:ind w:left="1989" w:hanging="167"/>
      </w:pPr>
    </w:lvl>
    <w:lvl w:ilvl="6">
      <w:numFmt w:val="bullet"/>
      <w:lvlText w:val="•"/>
      <w:lvlJc w:val="left"/>
      <w:pPr>
        <w:ind w:left="2330" w:hanging="167"/>
      </w:pPr>
    </w:lvl>
    <w:lvl w:ilvl="7">
      <w:numFmt w:val="bullet"/>
      <w:lvlText w:val="•"/>
      <w:lvlJc w:val="left"/>
      <w:pPr>
        <w:ind w:left="2672" w:hanging="167"/>
      </w:pPr>
    </w:lvl>
    <w:lvl w:ilvl="8">
      <w:numFmt w:val="bullet"/>
      <w:lvlText w:val="•"/>
      <w:lvlJc w:val="left"/>
      <w:pPr>
        <w:ind w:left="3014" w:hanging="167"/>
      </w:pPr>
    </w:lvl>
  </w:abstractNum>
  <w:abstractNum w:abstractNumId="3" w15:restartNumberingAfterBreak="0">
    <w:nsid w:val="00000406"/>
    <w:multiLevelType w:val="multilevel"/>
    <w:tmpl w:val="00000889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577" w:hanging="167"/>
      </w:pPr>
    </w:lvl>
    <w:lvl w:ilvl="2">
      <w:numFmt w:val="bullet"/>
      <w:lvlText w:val="•"/>
      <w:lvlJc w:val="left"/>
      <w:pPr>
        <w:ind w:left="875" w:hanging="167"/>
      </w:pPr>
    </w:lvl>
    <w:lvl w:ilvl="3">
      <w:numFmt w:val="bullet"/>
      <w:lvlText w:val="•"/>
      <w:lvlJc w:val="left"/>
      <w:pPr>
        <w:ind w:left="1172" w:hanging="167"/>
      </w:pPr>
    </w:lvl>
    <w:lvl w:ilvl="4">
      <w:numFmt w:val="bullet"/>
      <w:lvlText w:val="•"/>
      <w:lvlJc w:val="left"/>
      <w:pPr>
        <w:ind w:left="1470" w:hanging="167"/>
      </w:pPr>
    </w:lvl>
    <w:lvl w:ilvl="5">
      <w:numFmt w:val="bullet"/>
      <w:lvlText w:val="•"/>
      <w:lvlJc w:val="left"/>
      <w:pPr>
        <w:ind w:left="1767" w:hanging="167"/>
      </w:pPr>
    </w:lvl>
    <w:lvl w:ilvl="6">
      <w:numFmt w:val="bullet"/>
      <w:lvlText w:val="•"/>
      <w:lvlJc w:val="left"/>
      <w:pPr>
        <w:ind w:left="2065" w:hanging="167"/>
      </w:pPr>
    </w:lvl>
    <w:lvl w:ilvl="7">
      <w:numFmt w:val="bullet"/>
      <w:lvlText w:val="•"/>
      <w:lvlJc w:val="left"/>
      <w:pPr>
        <w:ind w:left="2362" w:hanging="167"/>
      </w:pPr>
    </w:lvl>
    <w:lvl w:ilvl="8">
      <w:numFmt w:val="bullet"/>
      <w:lvlText w:val="•"/>
      <w:lvlJc w:val="left"/>
      <w:pPr>
        <w:ind w:left="2660" w:hanging="167"/>
      </w:pPr>
    </w:lvl>
  </w:abstractNum>
  <w:abstractNum w:abstractNumId="4" w15:restartNumberingAfterBreak="0">
    <w:nsid w:val="00000407"/>
    <w:multiLevelType w:val="multilevel"/>
    <w:tmpl w:val="0000088A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555" w:hanging="167"/>
      </w:pPr>
    </w:lvl>
    <w:lvl w:ilvl="2">
      <w:numFmt w:val="bullet"/>
      <w:lvlText w:val="•"/>
      <w:lvlJc w:val="left"/>
      <w:pPr>
        <w:ind w:left="830" w:hanging="167"/>
      </w:pPr>
    </w:lvl>
    <w:lvl w:ilvl="3">
      <w:numFmt w:val="bullet"/>
      <w:lvlText w:val="•"/>
      <w:lvlJc w:val="left"/>
      <w:pPr>
        <w:ind w:left="1106" w:hanging="167"/>
      </w:pPr>
    </w:lvl>
    <w:lvl w:ilvl="4">
      <w:numFmt w:val="bullet"/>
      <w:lvlText w:val="•"/>
      <w:lvlJc w:val="left"/>
      <w:pPr>
        <w:ind w:left="1381" w:hanging="167"/>
      </w:pPr>
    </w:lvl>
    <w:lvl w:ilvl="5">
      <w:numFmt w:val="bullet"/>
      <w:lvlText w:val="•"/>
      <w:lvlJc w:val="left"/>
      <w:pPr>
        <w:ind w:left="1656" w:hanging="167"/>
      </w:pPr>
    </w:lvl>
    <w:lvl w:ilvl="6">
      <w:numFmt w:val="bullet"/>
      <w:lvlText w:val="•"/>
      <w:lvlJc w:val="left"/>
      <w:pPr>
        <w:ind w:left="1932" w:hanging="167"/>
      </w:pPr>
    </w:lvl>
    <w:lvl w:ilvl="7">
      <w:numFmt w:val="bullet"/>
      <w:lvlText w:val="•"/>
      <w:lvlJc w:val="left"/>
      <w:pPr>
        <w:ind w:left="2207" w:hanging="167"/>
      </w:pPr>
    </w:lvl>
    <w:lvl w:ilvl="8">
      <w:numFmt w:val="bullet"/>
      <w:lvlText w:val="•"/>
      <w:lvlJc w:val="left"/>
      <w:pPr>
        <w:ind w:left="2483" w:hanging="167"/>
      </w:pPr>
    </w:lvl>
  </w:abstractNum>
  <w:abstractNum w:abstractNumId="5" w15:restartNumberingAfterBreak="0">
    <w:nsid w:val="0000040B"/>
    <w:multiLevelType w:val="multilevel"/>
    <w:tmpl w:val="FFC4C7EE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start w:val="1"/>
      <w:numFmt w:val="bullet"/>
      <w:lvlText w:val=""/>
      <w:lvlJc w:val="left"/>
      <w:pPr>
        <w:ind w:left="476" w:hanging="194"/>
      </w:pPr>
      <w:rPr>
        <w:rFonts w:ascii="Symbol" w:hAnsi="Symbol" w:hint="default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763" w:hanging="194"/>
      </w:pPr>
    </w:lvl>
    <w:lvl w:ilvl="3">
      <w:numFmt w:val="bullet"/>
      <w:lvlText w:val="•"/>
      <w:lvlJc w:val="left"/>
      <w:pPr>
        <w:ind w:left="1047" w:hanging="194"/>
      </w:pPr>
    </w:lvl>
    <w:lvl w:ilvl="4">
      <w:numFmt w:val="bullet"/>
      <w:lvlText w:val="•"/>
      <w:lvlJc w:val="left"/>
      <w:pPr>
        <w:ind w:left="1331" w:hanging="194"/>
      </w:pPr>
    </w:lvl>
    <w:lvl w:ilvl="5">
      <w:numFmt w:val="bullet"/>
      <w:lvlText w:val="•"/>
      <w:lvlJc w:val="left"/>
      <w:pPr>
        <w:ind w:left="1615" w:hanging="194"/>
      </w:pPr>
    </w:lvl>
    <w:lvl w:ilvl="6">
      <w:numFmt w:val="bullet"/>
      <w:lvlText w:val="•"/>
      <w:lvlJc w:val="left"/>
      <w:pPr>
        <w:ind w:left="1898" w:hanging="194"/>
      </w:pPr>
    </w:lvl>
    <w:lvl w:ilvl="7">
      <w:numFmt w:val="bullet"/>
      <w:lvlText w:val="•"/>
      <w:lvlJc w:val="left"/>
      <w:pPr>
        <w:ind w:left="2182" w:hanging="194"/>
      </w:pPr>
    </w:lvl>
    <w:lvl w:ilvl="8">
      <w:numFmt w:val="bullet"/>
      <w:lvlText w:val="•"/>
      <w:lvlJc w:val="left"/>
      <w:pPr>
        <w:ind w:left="2466" w:hanging="194"/>
      </w:pPr>
    </w:lvl>
  </w:abstractNum>
  <w:abstractNum w:abstractNumId="6" w15:restartNumberingAfterBreak="0">
    <w:nsid w:val="00000413"/>
    <w:multiLevelType w:val="multilevel"/>
    <w:tmpl w:val="00000896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788" w:hanging="194"/>
      </w:pPr>
    </w:lvl>
    <w:lvl w:ilvl="3">
      <w:numFmt w:val="bullet"/>
      <w:lvlText w:val="•"/>
      <w:lvlJc w:val="left"/>
      <w:pPr>
        <w:ind w:left="1096" w:hanging="194"/>
      </w:pPr>
    </w:lvl>
    <w:lvl w:ilvl="4">
      <w:numFmt w:val="bullet"/>
      <w:lvlText w:val="•"/>
      <w:lvlJc w:val="left"/>
      <w:pPr>
        <w:ind w:left="1405" w:hanging="194"/>
      </w:pPr>
    </w:lvl>
    <w:lvl w:ilvl="5">
      <w:numFmt w:val="bullet"/>
      <w:lvlText w:val="•"/>
      <w:lvlJc w:val="left"/>
      <w:pPr>
        <w:ind w:left="1713" w:hanging="194"/>
      </w:pPr>
    </w:lvl>
    <w:lvl w:ilvl="6">
      <w:numFmt w:val="bullet"/>
      <w:lvlText w:val="•"/>
      <w:lvlJc w:val="left"/>
      <w:pPr>
        <w:ind w:left="2021" w:hanging="194"/>
      </w:pPr>
    </w:lvl>
    <w:lvl w:ilvl="7">
      <w:numFmt w:val="bullet"/>
      <w:lvlText w:val="•"/>
      <w:lvlJc w:val="left"/>
      <w:pPr>
        <w:ind w:left="2330" w:hanging="194"/>
      </w:pPr>
    </w:lvl>
    <w:lvl w:ilvl="8">
      <w:numFmt w:val="bullet"/>
      <w:lvlText w:val="•"/>
      <w:lvlJc w:val="left"/>
      <w:pPr>
        <w:ind w:left="2638" w:hanging="194"/>
      </w:pPr>
    </w:lvl>
  </w:abstractNum>
  <w:abstractNum w:abstractNumId="7" w15:restartNumberingAfterBreak="0">
    <w:nsid w:val="00000416"/>
    <w:multiLevelType w:val="multilevel"/>
    <w:tmpl w:val="00000899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621" w:hanging="167"/>
      </w:pPr>
    </w:lvl>
    <w:lvl w:ilvl="2">
      <w:numFmt w:val="bullet"/>
      <w:lvlText w:val="•"/>
      <w:lvlJc w:val="left"/>
      <w:pPr>
        <w:ind w:left="963" w:hanging="167"/>
      </w:pPr>
    </w:lvl>
    <w:lvl w:ilvl="3">
      <w:numFmt w:val="bullet"/>
      <w:lvlText w:val="•"/>
      <w:lvlJc w:val="left"/>
      <w:pPr>
        <w:ind w:left="1305" w:hanging="167"/>
      </w:pPr>
    </w:lvl>
    <w:lvl w:ilvl="4">
      <w:numFmt w:val="bullet"/>
      <w:lvlText w:val="•"/>
      <w:lvlJc w:val="left"/>
      <w:pPr>
        <w:ind w:left="1647" w:hanging="167"/>
      </w:pPr>
    </w:lvl>
    <w:lvl w:ilvl="5">
      <w:numFmt w:val="bullet"/>
      <w:lvlText w:val="•"/>
      <w:lvlJc w:val="left"/>
      <w:pPr>
        <w:ind w:left="1989" w:hanging="167"/>
      </w:pPr>
    </w:lvl>
    <w:lvl w:ilvl="6">
      <w:numFmt w:val="bullet"/>
      <w:lvlText w:val="•"/>
      <w:lvlJc w:val="left"/>
      <w:pPr>
        <w:ind w:left="2330" w:hanging="167"/>
      </w:pPr>
    </w:lvl>
    <w:lvl w:ilvl="7">
      <w:numFmt w:val="bullet"/>
      <w:lvlText w:val="•"/>
      <w:lvlJc w:val="left"/>
      <w:pPr>
        <w:ind w:left="2672" w:hanging="167"/>
      </w:pPr>
    </w:lvl>
    <w:lvl w:ilvl="8">
      <w:numFmt w:val="bullet"/>
      <w:lvlText w:val="•"/>
      <w:lvlJc w:val="left"/>
      <w:pPr>
        <w:ind w:left="3014" w:hanging="167"/>
      </w:pPr>
    </w:lvl>
  </w:abstractNum>
  <w:abstractNum w:abstractNumId="8" w15:restartNumberingAfterBreak="0">
    <w:nsid w:val="00000421"/>
    <w:multiLevelType w:val="multilevel"/>
    <w:tmpl w:val="000008A4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360" w:hanging="167"/>
      </w:pPr>
    </w:lvl>
    <w:lvl w:ilvl="2">
      <w:numFmt w:val="bullet"/>
      <w:lvlText w:val="•"/>
      <w:lvlJc w:val="left"/>
      <w:pPr>
        <w:ind w:left="657" w:hanging="167"/>
      </w:pPr>
    </w:lvl>
    <w:lvl w:ilvl="3">
      <w:numFmt w:val="bullet"/>
      <w:lvlText w:val="•"/>
      <w:lvlJc w:val="left"/>
      <w:pPr>
        <w:ind w:left="954" w:hanging="167"/>
      </w:pPr>
    </w:lvl>
    <w:lvl w:ilvl="4">
      <w:numFmt w:val="bullet"/>
      <w:lvlText w:val="•"/>
      <w:lvlJc w:val="left"/>
      <w:pPr>
        <w:ind w:left="1251" w:hanging="167"/>
      </w:pPr>
    </w:lvl>
    <w:lvl w:ilvl="5">
      <w:numFmt w:val="bullet"/>
      <w:lvlText w:val="•"/>
      <w:lvlJc w:val="left"/>
      <w:pPr>
        <w:ind w:left="1548" w:hanging="167"/>
      </w:pPr>
    </w:lvl>
    <w:lvl w:ilvl="6">
      <w:numFmt w:val="bullet"/>
      <w:lvlText w:val="•"/>
      <w:lvlJc w:val="left"/>
      <w:pPr>
        <w:ind w:left="1845" w:hanging="167"/>
      </w:pPr>
    </w:lvl>
    <w:lvl w:ilvl="7">
      <w:numFmt w:val="bullet"/>
      <w:lvlText w:val="•"/>
      <w:lvlJc w:val="left"/>
      <w:pPr>
        <w:ind w:left="2142" w:hanging="167"/>
      </w:pPr>
    </w:lvl>
    <w:lvl w:ilvl="8">
      <w:numFmt w:val="bullet"/>
      <w:lvlText w:val="•"/>
      <w:lvlJc w:val="left"/>
      <w:pPr>
        <w:ind w:left="2439" w:hanging="167"/>
      </w:pPr>
    </w:lvl>
  </w:abstractNum>
  <w:abstractNum w:abstractNumId="9" w15:restartNumberingAfterBreak="0">
    <w:nsid w:val="00000422"/>
    <w:multiLevelType w:val="multilevel"/>
    <w:tmpl w:val="000008A5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588" w:hanging="167"/>
      </w:pPr>
    </w:lvl>
    <w:lvl w:ilvl="2">
      <w:numFmt w:val="bullet"/>
      <w:lvlText w:val="•"/>
      <w:lvlJc w:val="left"/>
      <w:pPr>
        <w:ind w:left="897" w:hanging="167"/>
      </w:pPr>
    </w:lvl>
    <w:lvl w:ilvl="3">
      <w:numFmt w:val="bullet"/>
      <w:lvlText w:val="•"/>
      <w:lvlJc w:val="left"/>
      <w:pPr>
        <w:ind w:left="1205" w:hanging="167"/>
      </w:pPr>
    </w:lvl>
    <w:lvl w:ilvl="4">
      <w:numFmt w:val="bullet"/>
      <w:lvlText w:val="•"/>
      <w:lvlJc w:val="left"/>
      <w:pPr>
        <w:ind w:left="1514" w:hanging="167"/>
      </w:pPr>
    </w:lvl>
    <w:lvl w:ilvl="5">
      <w:numFmt w:val="bullet"/>
      <w:lvlText w:val="•"/>
      <w:lvlJc w:val="left"/>
      <w:pPr>
        <w:ind w:left="1823" w:hanging="167"/>
      </w:pPr>
    </w:lvl>
    <w:lvl w:ilvl="6">
      <w:numFmt w:val="bullet"/>
      <w:lvlText w:val="•"/>
      <w:lvlJc w:val="left"/>
      <w:pPr>
        <w:ind w:left="2131" w:hanging="167"/>
      </w:pPr>
    </w:lvl>
    <w:lvl w:ilvl="7">
      <w:numFmt w:val="bullet"/>
      <w:lvlText w:val="•"/>
      <w:lvlJc w:val="left"/>
      <w:pPr>
        <w:ind w:left="2440" w:hanging="167"/>
      </w:pPr>
    </w:lvl>
    <w:lvl w:ilvl="8">
      <w:numFmt w:val="bullet"/>
      <w:lvlText w:val="•"/>
      <w:lvlJc w:val="left"/>
      <w:pPr>
        <w:ind w:left="2748" w:hanging="167"/>
      </w:pPr>
    </w:lvl>
  </w:abstractNum>
  <w:abstractNum w:abstractNumId="10" w15:restartNumberingAfterBreak="0">
    <w:nsid w:val="00000425"/>
    <w:multiLevelType w:val="multilevel"/>
    <w:tmpl w:val="000008A8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788" w:hanging="194"/>
      </w:pPr>
    </w:lvl>
    <w:lvl w:ilvl="3">
      <w:numFmt w:val="bullet"/>
      <w:lvlText w:val="•"/>
      <w:lvlJc w:val="left"/>
      <w:pPr>
        <w:ind w:left="1096" w:hanging="194"/>
      </w:pPr>
    </w:lvl>
    <w:lvl w:ilvl="4">
      <w:numFmt w:val="bullet"/>
      <w:lvlText w:val="•"/>
      <w:lvlJc w:val="left"/>
      <w:pPr>
        <w:ind w:left="1405" w:hanging="194"/>
      </w:pPr>
    </w:lvl>
    <w:lvl w:ilvl="5">
      <w:numFmt w:val="bullet"/>
      <w:lvlText w:val="•"/>
      <w:lvlJc w:val="left"/>
      <w:pPr>
        <w:ind w:left="1713" w:hanging="194"/>
      </w:pPr>
    </w:lvl>
    <w:lvl w:ilvl="6">
      <w:numFmt w:val="bullet"/>
      <w:lvlText w:val="•"/>
      <w:lvlJc w:val="left"/>
      <w:pPr>
        <w:ind w:left="2021" w:hanging="194"/>
      </w:pPr>
    </w:lvl>
    <w:lvl w:ilvl="7">
      <w:numFmt w:val="bullet"/>
      <w:lvlText w:val="•"/>
      <w:lvlJc w:val="left"/>
      <w:pPr>
        <w:ind w:left="2330" w:hanging="194"/>
      </w:pPr>
    </w:lvl>
    <w:lvl w:ilvl="8">
      <w:numFmt w:val="bullet"/>
      <w:lvlText w:val="•"/>
      <w:lvlJc w:val="left"/>
      <w:pPr>
        <w:ind w:left="2638" w:hanging="194"/>
      </w:pPr>
    </w:lvl>
  </w:abstractNum>
  <w:abstractNum w:abstractNumId="11" w15:restartNumberingAfterBreak="0">
    <w:nsid w:val="00000427"/>
    <w:multiLevelType w:val="multilevel"/>
    <w:tmpl w:val="000008AA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621" w:hanging="167"/>
      </w:pPr>
    </w:lvl>
    <w:lvl w:ilvl="2">
      <w:numFmt w:val="bullet"/>
      <w:lvlText w:val="•"/>
      <w:lvlJc w:val="left"/>
      <w:pPr>
        <w:ind w:left="963" w:hanging="167"/>
      </w:pPr>
    </w:lvl>
    <w:lvl w:ilvl="3">
      <w:numFmt w:val="bullet"/>
      <w:lvlText w:val="•"/>
      <w:lvlJc w:val="left"/>
      <w:pPr>
        <w:ind w:left="1305" w:hanging="167"/>
      </w:pPr>
    </w:lvl>
    <w:lvl w:ilvl="4">
      <w:numFmt w:val="bullet"/>
      <w:lvlText w:val="•"/>
      <w:lvlJc w:val="left"/>
      <w:pPr>
        <w:ind w:left="1647" w:hanging="167"/>
      </w:pPr>
    </w:lvl>
    <w:lvl w:ilvl="5">
      <w:numFmt w:val="bullet"/>
      <w:lvlText w:val="•"/>
      <w:lvlJc w:val="left"/>
      <w:pPr>
        <w:ind w:left="1989" w:hanging="167"/>
      </w:pPr>
    </w:lvl>
    <w:lvl w:ilvl="6">
      <w:numFmt w:val="bullet"/>
      <w:lvlText w:val="•"/>
      <w:lvlJc w:val="left"/>
      <w:pPr>
        <w:ind w:left="2330" w:hanging="167"/>
      </w:pPr>
    </w:lvl>
    <w:lvl w:ilvl="7">
      <w:numFmt w:val="bullet"/>
      <w:lvlText w:val="•"/>
      <w:lvlJc w:val="left"/>
      <w:pPr>
        <w:ind w:left="2672" w:hanging="167"/>
      </w:pPr>
    </w:lvl>
    <w:lvl w:ilvl="8">
      <w:numFmt w:val="bullet"/>
      <w:lvlText w:val="•"/>
      <w:lvlJc w:val="left"/>
      <w:pPr>
        <w:ind w:left="3014" w:hanging="167"/>
      </w:pPr>
    </w:lvl>
  </w:abstractNum>
  <w:abstractNum w:abstractNumId="12" w15:restartNumberingAfterBreak="0">
    <w:nsid w:val="00000430"/>
    <w:multiLevelType w:val="multilevel"/>
    <w:tmpl w:val="000008B3"/>
    <w:lvl w:ilvl="0">
      <w:start w:val="1"/>
      <w:numFmt w:val="decimal"/>
      <w:lvlText w:val="%1."/>
      <w:lvlJc w:val="left"/>
      <w:pPr>
        <w:ind w:left="322" w:hanging="200"/>
      </w:pPr>
      <w:rPr>
        <w:rFonts w:ascii="Century Gothic" w:hAnsi="Century Gothic" w:cs="Century Gothic"/>
        <w:b w:val="0"/>
        <w:bCs w:val="0"/>
        <w:color w:val="221F1F"/>
        <w:w w:val="101"/>
        <w:sz w:val="17"/>
        <w:szCs w:val="17"/>
      </w:rPr>
    </w:lvl>
    <w:lvl w:ilvl="1">
      <w:numFmt w:val="bullet"/>
      <w:lvlText w:val="•"/>
      <w:lvlJc w:val="left"/>
      <w:pPr>
        <w:ind w:left="1776" w:hanging="200"/>
      </w:pPr>
    </w:lvl>
    <w:lvl w:ilvl="2">
      <w:numFmt w:val="bullet"/>
      <w:lvlText w:val="•"/>
      <w:lvlJc w:val="left"/>
      <w:pPr>
        <w:ind w:left="3232" w:hanging="200"/>
      </w:pPr>
    </w:lvl>
    <w:lvl w:ilvl="3">
      <w:numFmt w:val="bullet"/>
      <w:lvlText w:val="•"/>
      <w:lvlJc w:val="left"/>
      <w:pPr>
        <w:ind w:left="4688" w:hanging="200"/>
      </w:pPr>
    </w:lvl>
    <w:lvl w:ilvl="4">
      <w:numFmt w:val="bullet"/>
      <w:lvlText w:val="•"/>
      <w:lvlJc w:val="left"/>
      <w:pPr>
        <w:ind w:left="6144" w:hanging="200"/>
      </w:pPr>
    </w:lvl>
    <w:lvl w:ilvl="5">
      <w:numFmt w:val="bullet"/>
      <w:lvlText w:val="•"/>
      <w:lvlJc w:val="left"/>
      <w:pPr>
        <w:ind w:left="7600" w:hanging="200"/>
      </w:pPr>
    </w:lvl>
    <w:lvl w:ilvl="6">
      <w:numFmt w:val="bullet"/>
      <w:lvlText w:val="•"/>
      <w:lvlJc w:val="left"/>
      <w:pPr>
        <w:ind w:left="9056" w:hanging="200"/>
      </w:pPr>
    </w:lvl>
    <w:lvl w:ilvl="7">
      <w:numFmt w:val="bullet"/>
      <w:lvlText w:val="•"/>
      <w:lvlJc w:val="left"/>
      <w:pPr>
        <w:ind w:left="10512" w:hanging="200"/>
      </w:pPr>
    </w:lvl>
    <w:lvl w:ilvl="8">
      <w:numFmt w:val="bullet"/>
      <w:lvlText w:val="•"/>
      <w:lvlJc w:val="left"/>
      <w:pPr>
        <w:ind w:left="11968" w:hanging="200"/>
      </w:pPr>
    </w:lvl>
  </w:abstractNum>
  <w:abstractNum w:abstractNumId="13" w15:restartNumberingAfterBreak="0">
    <w:nsid w:val="06C14AC7"/>
    <w:multiLevelType w:val="hybridMultilevel"/>
    <w:tmpl w:val="F8E86C60"/>
    <w:lvl w:ilvl="0" w:tplc="21D2D84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3DEE2712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FC5C11"/>
    <w:multiLevelType w:val="hybridMultilevel"/>
    <w:tmpl w:val="6ED2D982"/>
    <w:lvl w:ilvl="0" w:tplc="5A42E7C6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5613C3"/>
    <w:multiLevelType w:val="hybridMultilevel"/>
    <w:tmpl w:val="0D7CA1C6"/>
    <w:lvl w:ilvl="0" w:tplc="21D2D84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1D280B1C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CF5A47"/>
    <w:multiLevelType w:val="hybridMultilevel"/>
    <w:tmpl w:val="1C2411AA"/>
    <w:lvl w:ilvl="0" w:tplc="5A42E7C6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053439"/>
    <w:multiLevelType w:val="hybridMultilevel"/>
    <w:tmpl w:val="3EE061E6"/>
    <w:lvl w:ilvl="0" w:tplc="21D2D844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8" w15:restartNumberingAfterBreak="0">
    <w:nsid w:val="21A312F5"/>
    <w:multiLevelType w:val="hybridMultilevel"/>
    <w:tmpl w:val="EB2CBB0C"/>
    <w:lvl w:ilvl="0" w:tplc="1D280B1C">
      <w:start w:val="1"/>
      <w:numFmt w:val="bullet"/>
      <w:lvlText w:val=""/>
      <w:lvlJc w:val="left"/>
      <w:pPr>
        <w:tabs>
          <w:tab w:val="num" w:pos="670"/>
        </w:tabs>
        <w:ind w:left="650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50"/>
        </w:tabs>
        <w:ind w:left="175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70"/>
        </w:tabs>
        <w:ind w:left="24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90"/>
        </w:tabs>
        <w:ind w:left="31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10"/>
        </w:tabs>
        <w:ind w:left="391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30"/>
        </w:tabs>
        <w:ind w:left="46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50"/>
        </w:tabs>
        <w:ind w:left="53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70"/>
        </w:tabs>
        <w:ind w:left="607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90"/>
        </w:tabs>
        <w:ind w:left="6790" w:hanging="360"/>
      </w:pPr>
      <w:rPr>
        <w:rFonts w:ascii="Wingdings" w:hAnsi="Wingdings" w:hint="default"/>
      </w:rPr>
    </w:lvl>
  </w:abstractNum>
  <w:abstractNum w:abstractNumId="19" w15:restartNumberingAfterBreak="0">
    <w:nsid w:val="28C8440A"/>
    <w:multiLevelType w:val="hybridMultilevel"/>
    <w:tmpl w:val="0974E91C"/>
    <w:lvl w:ilvl="0" w:tplc="1D280B1C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CE34A2"/>
    <w:multiLevelType w:val="multilevel"/>
    <w:tmpl w:val="6D12EB7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1" w15:restartNumberingAfterBreak="0">
    <w:nsid w:val="343922B7"/>
    <w:multiLevelType w:val="hybridMultilevel"/>
    <w:tmpl w:val="BC36181E"/>
    <w:lvl w:ilvl="0" w:tplc="21D2D844">
      <w:start w:val="1"/>
      <w:numFmt w:val="bullet"/>
      <w:lvlText w:val=""/>
      <w:lvlJc w:val="left"/>
      <w:pPr>
        <w:tabs>
          <w:tab w:val="num" w:pos="1497"/>
        </w:tabs>
        <w:ind w:left="1477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2" w15:restartNumberingAfterBreak="0">
    <w:nsid w:val="39BA47BB"/>
    <w:multiLevelType w:val="hybridMultilevel"/>
    <w:tmpl w:val="191E07B2"/>
    <w:lvl w:ilvl="0" w:tplc="1D280B1C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8C590C"/>
    <w:multiLevelType w:val="hybridMultilevel"/>
    <w:tmpl w:val="F0D6E37E"/>
    <w:lvl w:ilvl="0" w:tplc="1D280B1C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007B9F"/>
    <w:multiLevelType w:val="hybridMultilevel"/>
    <w:tmpl w:val="A71210DC"/>
    <w:lvl w:ilvl="0" w:tplc="21D2D84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1D280B1C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453E93"/>
    <w:multiLevelType w:val="hybridMultilevel"/>
    <w:tmpl w:val="BD8067F6"/>
    <w:lvl w:ilvl="0" w:tplc="5A42E7C6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30688F"/>
    <w:multiLevelType w:val="hybridMultilevel"/>
    <w:tmpl w:val="63DED9A2"/>
    <w:lvl w:ilvl="0" w:tplc="1D280B1C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C21EE8"/>
    <w:multiLevelType w:val="hybridMultilevel"/>
    <w:tmpl w:val="AE184A30"/>
    <w:lvl w:ilvl="0" w:tplc="1D280B1C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EB6A42"/>
    <w:multiLevelType w:val="hybridMultilevel"/>
    <w:tmpl w:val="8152BC3C"/>
    <w:lvl w:ilvl="0" w:tplc="1D280B1C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B54428"/>
    <w:multiLevelType w:val="hybridMultilevel"/>
    <w:tmpl w:val="E1DC51AC"/>
    <w:lvl w:ilvl="0" w:tplc="1D280B1C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3B5A12"/>
    <w:multiLevelType w:val="hybridMultilevel"/>
    <w:tmpl w:val="39FCC004"/>
    <w:lvl w:ilvl="0" w:tplc="5A42E7C6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4958BE"/>
    <w:multiLevelType w:val="hybridMultilevel"/>
    <w:tmpl w:val="70B2EFF6"/>
    <w:lvl w:ilvl="0" w:tplc="1D280B1C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A3649A"/>
    <w:multiLevelType w:val="hybridMultilevel"/>
    <w:tmpl w:val="4D0EAB7C"/>
    <w:lvl w:ilvl="0" w:tplc="18D284B6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2A08FD"/>
    <w:multiLevelType w:val="hybridMultilevel"/>
    <w:tmpl w:val="05945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691704"/>
    <w:multiLevelType w:val="hybridMultilevel"/>
    <w:tmpl w:val="44FC007A"/>
    <w:lvl w:ilvl="0" w:tplc="1D280B1C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9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33"/>
  </w:num>
  <w:num w:numId="15">
    <w:abstractNumId w:val="24"/>
  </w:num>
  <w:num w:numId="16">
    <w:abstractNumId w:val="13"/>
  </w:num>
  <w:num w:numId="17">
    <w:abstractNumId w:val="34"/>
  </w:num>
  <w:num w:numId="18">
    <w:abstractNumId w:val="23"/>
  </w:num>
  <w:num w:numId="19">
    <w:abstractNumId w:val="15"/>
  </w:num>
  <w:num w:numId="20">
    <w:abstractNumId w:val="27"/>
  </w:num>
  <w:num w:numId="21">
    <w:abstractNumId w:val="30"/>
  </w:num>
  <w:num w:numId="22">
    <w:abstractNumId w:val="32"/>
  </w:num>
  <w:num w:numId="23">
    <w:abstractNumId w:val="26"/>
  </w:num>
  <w:num w:numId="24">
    <w:abstractNumId w:val="24"/>
  </w:num>
  <w:num w:numId="25">
    <w:abstractNumId w:val="13"/>
  </w:num>
  <w:num w:numId="26">
    <w:abstractNumId w:val="23"/>
  </w:num>
  <w:num w:numId="27">
    <w:abstractNumId w:val="16"/>
  </w:num>
  <w:num w:numId="28">
    <w:abstractNumId w:val="15"/>
  </w:num>
  <w:num w:numId="29">
    <w:abstractNumId w:val="14"/>
  </w:num>
  <w:num w:numId="30">
    <w:abstractNumId w:val="25"/>
  </w:num>
  <w:num w:numId="31">
    <w:abstractNumId w:val="16"/>
  </w:num>
  <w:num w:numId="32">
    <w:abstractNumId w:val="19"/>
  </w:num>
  <w:num w:numId="33">
    <w:abstractNumId w:val="18"/>
  </w:num>
  <w:num w:numId="34">
    <w:abstractNumId w:val="31"/>
  </w:num>
  <w:num w:numId="35">
    <w:abstractNumId w:val="22"/>
  </w:num>
  <w:num w:numId="36">
    <w:abstractNumId w:val="29"/>
  </w:num>
  <w:num w:numId="37">
    <w:abstractNumId w:val="28"/>
  </w:num>
  <w:num w:numId="38">
    <w:abstractNumId w:val="21"/>
  </w:num>
  <w:num w:numId="39">
    <w:abstractNumId w:val="17"/>
  </w:num>
  <w:num w:numId="40">
    <w:abstractNumId w:val="2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E59"/>
    <w:rsid w:val="0004427E"/>
    <w:rsid w:val="000452B3"/>
    <w:rsid w:val="000556FD"/>
    <w:rsid w:val="000837DD"/>
    <w:rsid w:val="000B0AAF"/>
    <w:rsid w:val="000D1E12"/>
    <w:rsid w:val="001227CD"/>
    <w:rsid w:val="00155E54"/>
    <w:rsid w:val="00191358"/>
    <w:rsid w:val="001D24E9"/>
    <w:rsid w:val="001F6399"/>
    <w:rsid w:val="002565C3"/>
    <w:rsid w:val="00276243"/>
    <w:rsid w:val="002B2D9A"/>
    <w:rsid w:val="002B514E"/>
    <w:rsid w:val="002C2D10"/>
    <w:rsid w:val="002D7804"/>
    <w:rsid w:val="002E21DC"/>
    <w:rsid w:val="002F3F7F"/>
    <w:rsid w:val="00325B71"/>
    <w:rsid w:val="00326AD8"/>
    <w:rsid w:val="00326B84"/>
    <w:rsid w:val="00330D9D"/>
    <w:rsid w:val="00475641"/>
    <w:rsid w:val="004C41F6"/>
    <w:rsid w:val="00531C14"/>
    <w:rsid w:val="00583C50"/>
    <w:rsid w:val="00587836"/>
    <w:rsid w:val="005932CB"/>
    <w:rsid w:val="005F0D9F"/>
    <w:rsid w:val="005F399E"/>
    <w:rsid w:val="006153A2"/>
    <w:rsid w:val="00643E59"/>
    <w:rsid w:val="00650449"/>
    <w:rsid w:val="00660205"/>
    <w:rsid w:val="006750CE"/>
    <w:rsid w:val="00681EDF"/>
    <w:rsid w:val="00721F97"/>
    <w:rsid w:val="007250B4"/>
    <w:rsid w:val="00756E48"/>
    <w:rsid w:val="0077371D"/>
    <w:rsid w:val="00820235"/>
    <w:rsid w:val="00831986"/>
    <w:rsid w:val="00835CE8"/>
    <w:rsid w:val="008C2F3E"/>
    <w:rsid w:val="0090319B"/>
    <w:rsid w:val="0092727E"/>
    <w:rsid w:val="00992C5D"/>
    <w:rsid w:val="00A67131"/>
    <w:rsid w:val="00B13884"/>
    <w:rsid w:val="00B4491D"/>
    <w:rsid w:val="00B976A8"/>
    <w:rsid w:val="00BE187C"/>
    <w:rsid w:val="00BF2C1A"/>
    <w:rsid w:val="00BF4D21"/>
    <w:rsid w:val="00C92CF0"/>
    <w:rsid w:val="00CF1A56"/>
    <w:rsid w:val="00D1601F"/>
    <w:rsid w:val="00D22459"/>
    <w:rsid w:val="00D257FE"/>
    <w:rsid w:val="00D94E9A"/>
    <w:rsid w:val="00DB7079"/>
    <w:rsid w:val="00DC0FAB"/>
    <w:rsid w:val="00DC4A01"/>
    <w:rsid w:val="00DD67DA"/>
    <w:rsid w:val="00DE6FF7"/>
    <w:rsid w:val="00E137A9"/>
    <w:rsid w:val="00E72A35"/>
    <w:rsid w:val="00ED22A7"/>
    <w:rsid w:val="00ED6BDC"/>
    <w:rsid w:val="00F013EF"/>
    <w:rsid w:val="00F108B5"/>
    <w:rsid w:val="00F603F6"/>
    <w:rsid w:val="00F81A81"/>
    <w:rsid w:val="00F8205D"/>
    <w:rsid w:val="00FA0960"/>
    <w:rsid w:val="00FB1C16"/>
    <w:rsid w:val="00FE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F2BFD2"/>
  <w14:defaultImageDpi w14:val="0"/>
  <w15:docId w15:val="{5C0E129D-3DAA-4496-BA9B-0453B0C22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HelveticaNeueLT Pro 55 Roman" w:hAnsi="HelveticaNeueLT Pro 55 Roman" w:cs="HelveticaNeueLT Pro 55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1"/>
    <w:qFormat/>
    <w:pPr>
      <w:spacing w:before="69"/>
      <w:ind w:left="1052"/>
      <w:outlineLvl w:val="0"/>
    </w:pPr>
    <w:rPr>
      <w:rFonts w:ascii="Bookman Old Style" w:hAnsi="Bookman Old Style" w:cs="Bookman Old Style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Pr>
      <w:rFonts w:ascii="Book Antiqua" w:hAnsi="Book Antiqua" w:cs="Book Antiqua"/>
      <w:sz w:val="17"/>
      <w:szCs w:val="17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HelveticaNeueLT Pro 55 Roman" w:hAnsi="HelveticaNeueLT Pro 55 Roman" w:cs="HelveticaNeueLT Pro 55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1"/>
    <w:qFormat/>
    <w:pPr>
      <w:spacing w:before="5"/>
      <w:ind w:left="1062" w:hanging="221"/>
    </w:pPr>
    <w:rPr>
      <w:rFonts w:ascii="Book Antiqua" w:hAnsi="Book Antiqua" w:cs="Book Antiqua"/>
    </w:rPr>
  </w:style>
  <w:style w:type="paragraph" w:customStyle="1" w:styleId="TableParagraph">
    <w:name w:val="Table Paragraph"/>
    <w:basedOn w:val="Normalny"/>
    <w:uiPriority w:val="1"/>
    <w:qFormat/>
    <w:pPr>
      <w:ind w:left="282" w:hanging="166"/>
    </w:pPr>
  </w:style>
  <w:style w:type="paragraph" w:styleId="Nagwek">
    <w:name w:val="header"/>
    <w:basedOn w:val="Normalny"/>
    <w:link w:val="NagwekZnak"/>
    <w:uiPriority w:val="99"/>
    <w:unhideWhenUsed/>
    <w:rsid w:val="004C41F6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41F6"/>
    <w:rPr>
      <w:rFonts w:ascii="HelveticaNeueLT Pro 55 Roman" w:hAnsi="HelveticaNeueLT Pro 55 Roman" w:cs="HelveticaNeueLT Pro 55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C41F6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41F6"/>
    <w:rPr>
      <w:rFonts w:ascii="HelveticaNeueLT Pro 55 Roman" w:hAnsi="HelveticaNeueLT Pro 55 Roman" w:cs="HelveticaNeueLT Pro 55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6A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AD8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325B71"/>
    <w:rPr>
      <w:color w:val="808080"/>
    </w:rPr>
  </w:style>
  <w:style w:type="paragraph" w:customStyle="1" w:styleId="stopkaSc">
    <w:name w:val="stopka_Sc"/>
    <w:basedOn w:val="Stopka"/>
    <w:link w:val="stopkaScZnak"/>
    <w:qFormat/>
    <w:rsid w:val="00BE187C"/>
    <w:pPr>
      <w:widowControl/>
      <w:tabs>
        <w:tab w:val="clear" w:pos="4513"/>
        <w:tab w:val="clear" w:pos="9026"/>
        <w:tab w:val="center" w:pos="4536"/>
        <w:tab w:val="right" w:pos="9072"/>
      </w:tabs>
      <w:autoSpaceDE/>
      <w:autoSpaceDN/>
      <w:adjustRightInd/>
    </w:pPr>
    <w:rPr>
      <w:rFonts w:eastAsiaTheme="minorHAnsi" w:cs="Times New Roman"/>
      <w:sz w:val="16"/>
      <w:szCs w:val="16"/>
      <w:lang w:val="en-US" w:eastAsia="en-US"/>
    </w:rPr>
  </w:style>
  <w:style w:type="character" w:customStyle="1" w:styleId="stopkaScZnak">
    <w:name w:val="stopka_Sc Znak"/>
    <w:basedOn w:val="StopkaZnak"/>
    <w:link w:val="stopkaSc"/>
    <w:rsid w:val="00BE187C"/>
    <w:rPr>
      <w:rFonts w:ascii="HelveticaNeueLT Pro 55 Roman" w:eastAsiaTheme="minorHAnsi" w:hAnsi="HelveticaNeueLT Pro 55 Roman" w:cs="Times New Roman"/>
      <w:sz w:val="16"/>
      <w:szCs w:val="16"/>
      <w:lang w:val="en-US" w:eastAsia="en-US"/>
    </w:rPr>
  </w:style>
  <w:style w:type="character" w:customStyle="1" w:styleId="ui-provider">
    <w:name w:val="ui-provider"/>
    <w:basedOn w:val="Domylnaczcionkaakapitu"/>
    <w:rsid w:val="008C2F3E"/>
  </w:style>
  <w:style w:type="character" w:customStyle="1" w:styleId="StopkaZnak1">
    <w:name w:val="Stopka Znak1"/>
    <w:uiPriority w:val="99"/>
    <w:rsid w:val="00E137A9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137A9"/>
    <w:rPr>
      <w:b/>
      <w:bCs/>
    </w:rPr>
  </w:style>
  <w:style w:type="paragraph" w:customStyle="1" w:styleId="Tekstpodstawowy22">
    <w:name w:val="Tekst podstawowy 22"/>
    <w:basedOn w:val="Normalny"/>
    <w:rsid w:val="00831986"/>
    <w:pPr>
      <w:widowControl/>
      <w:overflowPunct w:val="0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008F2-B430-4C86-8AE1-B6860590A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4542</Words>
  <Characters>27256</Characters>
  <Application>Microsoft Office Word</Application>
  <DocSecurity>0</DocSecurity>
  <Lines>227</Lines>
  <Paragraphs>63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  <vt:variant>
        <vt:lpstr>Title</vt:lpstr>
      </vt:variant>
      <vt:variant>
        <vt:i4>1</vt:i4>
      </vt:variant>
    </vt:vector>
  </HeadingPairs>
  <TitlesOfParts>
    <vt:vector size="6" baseType="lpstr">
      <vt:lpstr>przedmiotowy system oceniania NOWE odkryć fizykę klasa 2</vt:lpstr>
      <vt:lpstr>/Zasady ogólne</vt:lpstr>
      <vt:lpstr>/Wymagania ogólne – uczeń:</vt:lpstr>
      <vt:lpstr/>
      <vt:lpstr>Sposoby sprawdzania osiągnięć edukacyjnych ucznia</vt:lpstr>
      <vt:lpstr>066407 OF1 KN_PSO_ZP</vt:lpstr>
    </vt:vector>
  </TitlesOfParts>
  <Company/>
  <LinksUpToDate>false</LinksUpToDate>
  <CharactersWithSpaces>31735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przedmiotowy system oceniania NOWE odkryć fizykę klasa 2</dc:title>
  <dc:subject/>
  <dc:creator>ER</dc:creator>
  <cp:keywords/>
  <dc:description/>
  <cp:lastModifiedBy>Użytkownik systemu Windows</cp:lastModifiedBy>
  <cp:revision>3</cp:revision>
  <cp:lastPrinted>2025-07-24T14:37:00Z</cp:lastPrinted>
  <dcterms:created xsi:type="dcterms:W3CDTF">2025-09-08T11:56:00Z</dcterms:created>
  <dcterms:modified xsi:type="dcterms:W3CDTF">2025-09-09T11:48:00Z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2.1.2.0</vt:lpwstr>
  </property>
</Properties>
</file>